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74C11" w14:textId="2893054C" w:rsidR="003543E3" w:rsidRPr="00DF7EDD" w:rsidRDefault="003543E3" w:rsidP="003543E3">
      <w:pPr>
        <w:spacing w:before="60" w:after="60" w:line="276" w:lineRule="auto"/>
        <w:ind w:left="5103"/>
        <w:jc w:val="right"/>
        <w:rPr>
          <w:rFonts w:ascii="Arial" w:hAnsi="Arial" w:cs="Arial"/>
          <w:b/>
          <w:sz w:val="28"/>
          <w:szCs w:val="28"/>
        </w:rPr>
      </w:pPr>
      <w:r w:rsidRPr="00DF7EDD">
        <w:rPr>
          <w:rFonts w:ascii="Arial" w:hAnsi="Arial" w:cs="Arial"/>
          <w:b/>
          <w:sz w:val="28"/>
          <w:szCs w:val="28"/>
        </w:rPr>
        <w:t xml:space="preserve">Załącznik Nr </w:t>
      </w:r>
      <w:r w:rsidR="00440C8B">
        <w:rPr>
          <w:rFonts w:ascii="Arial" w:hAnsi="Arial" w:cs="Arial"/>
          <w:b/>
          <w:sz w:val="28"/>
          <w:szCs w:val="28"/>
        </w:rPr>
        <w:t>5</w:t>
      </w:r>
      <w:r w:rsidRPr="00DF7EDD">
        <w:rPr>
          <w:rFonts w:ascii="Arial" w:hAnsi="Arial" w:cs="Arial"/>
          <w:b/>
          <w:sz w:val="28"/>
          <w:szCs w:val="28"/>
        </w:rPr>
        <w:t xml:space="preserve"> SWZ</w:t>
      </w:r>
    </w:p>
    <w:p w14:paraId="103E2D2D" w14:textId="2FB96F9F" w:rsidR="003543E3" w:rsidRPr="00413606" w:rsidRDefault="003543E3" w:rsidP="003543E3">
      <w:pPr>
        <w:tabs>
          <w:tab w:val="left" w:pos="0"/>
        </w:tabs>
        <w:spacing w:before="60" w:after="60" w:line="276" w:lineRule="auto"/>
        <w:rPr>
          <w:rFonts w:ascii="Arial" w:hAnsi="Arial" w:cs="Arial"/>
          <w:sz w:val="22"/>
          <w:szCs w:val="22"/>
          <w:shd w:val="clear" w:color="auto" w:fill="FFFF00"/>
        </w:rPr>
      </w:pPr>
      <w:r w:rsidRPr="000B6D00">
        <w:rPr>
          <w:rFonts w:ascii="Arial" w:hAnsi="Arial" w:cs="Arial"/>
          <w:sz w:val="22"/>
          <w:szCs w:val="22"/>
        </w:rPr>
        <w:t xml:space="preserve">Nr sprawy ZP1 - </w:t>
      </w:r>
      <w:r w:rsidR="00317D7A">
        <w:rPr>
          <w:rFonts w:ascii="Arial" w:hAnsi="Arial" w:cs="Arial"/>
          <w:sz w:val="22"/>
          <w:szCs w:val="22"/>
        </w:rPr>
        <w:t>4</w:t>
      </w:r>
      <w:r w:rsidR="00305566">
        <w:rPr>
          <w:rFonts w:ascii="Arial" w:hAnsi="Arial" w:cs="Arial"/>
          <w:sz w:val="22"/>
          <w:szCs w:val="22"/>
        </w:rPr>
        <w:t>5</w:t>
      </w:r>
      <w:r w:rsidRPr="000B6D00">
        <w:rPr>
          <w:rFonts w:ascii="Arial" w:hAnsi="Arial" w:cs="Arial"/>
          <w:sz w:val="22"/>
          <w:szCs w:val="22"/>
        </w:rPr>
        <w:t>/202</w:t>
      </w:r>
      <w:r w:rsidR="000514E9" w:rsidRPr="000B6D00">
        <w:rPr>
          <w:rFonts w:ascii="Arial" w:hAnsi="Arial" w:cs="Arial"/>
          <w:sz w:val="22"/>
          <w:szCs w:val="22"/>
        </w:rPr>
        <w:t>5</w:t>
      </w:r>
    </w:p>
    <w:p w14:paraId="3C57DAB5" w14:textId="77777777" w:rsidR="003543E3" w:rsidRPr="003543E3" w:rsidRDefault="003543E3" w:rsidP="003543E3">
      <w:pPr>
        <w:spacing w:before="60" w:after="60" w:line="276" w:lineRule="auto"/>
        <w:ind w:left="5103"/>
        <w:jc w:val="right"/>
        <w:rPr>
          <w:rFonts w:ascii="Arial" w:hAnsi="Arial" w:cs="Arial"/>
        </w:rPr>
      </w:pPr>
    </w:p>
    <w:p w14:paraId="116E36E9" w14:textId="3FD5003E" w:rsidR="003543E3" w:rsidRPr="00413606" w:rsidRDefault="003543E3" w:rsidP="003543E3">
      <w:pPr>
        <w:spacing w:before="60" w:after="60" w:line="276" w:lineRule="auto"/>
        <w:jc w:val="center"/>
        <w:rPr>
          <w:rFonts w:ascii="Arial" w:hAnsi="Arial" w:cs="Arial"/>
          <w:b/>
          <w:sz w:val="22"/>
          <w:szCs w:val="22"/>
        </w:rPr>
      </w:pPr>
      <w:r w:rsidRPr="00766DEB">
        <w:rPr>
          <w:rFonts w:ascii="Arial" w:hAnsi="Arial" w:cs="Arial"/>
          <w:b/>
          <w:sz w:val="22"/>
          <w:szCs w:val="22"/>
        </w:rPr>
        <w:t>ISTOTNE POSTANOWIENIA UMOWY</w:t>
      </w:r>
      <w:r w:rsidRPr="00413606">
        <w:rPr>
          <w:rFonts w:ascii="Arial" w:hAnsi="Arial" w:cs="Arial"/>
          <w:b/>
          <w:sz w:val="22"/>
          <w:szCs w:val="22"/>
        </w:rPr>
        <w:t xml:space="preserve"> </w:t>
      </w:r>
    </w:p>
    <w:p w14:paraId="3FAE2430" w14:textId="77777777" w:rsidR="003543E3" w:rsidRPr="003543E3" w:rsidRDefault="003543E3" w:rsidP="003543E3">
      <w:pPr>
        <w:spacing w:before="60" w:after="60" w:line="276" w:lineRule="auto"/>
        <w:rPr>
          <w:rFonts w:ascii="Arial" w:hAnsi="Arial" w:cs="Arial"/>
          <w:b/>
        </w:rPr>
      </w:pPr>
    </w:p>
    <w:p w14:paraId="4360CDC9" w14:textId="1FEF6E6B" w:rsidR="003543E3" w:rsidRPr="0095082D" w:rsidRDefault="003543E3" w:rsidP="00766DEB">
      <w:pPr>
        <w:pStyle w:val="Akapitzlist"/>
        <w:numPr>
          <w:ilvl w:val="0"/>
          <w:numId w:val="30"/>
        </w:numPr>
        <w:suppressAutoHyphens w:val="0"/>
        <w:spacing w:before="60" w:after="60" w:line="276" w:lineRule="auto"/>
        <w:ind w:left="284" w:hanging="284"/>
        <w:contextualSpacing/>
        <w:rPr>
          <w:rFonts w:ascii="Arial" w:hAnsi="Arial" w:cs="Arial"/>
          <w:sz w:val="22"/>
          <w:szCs w:val="22"/>
          <w:lang w:eastAsia="pl-PL"/>
        </w:rPr>
      </w:pPr>
      <w:bookmarkStart w:id="0" w:name="_Hlk88641292"/>
      <w:r w:rsidRPr="0095082D">
        <w:rPr>
          <w:rFonts w:ascii="Arial" w:hAnsi="Arial" w:cs="Arial"/>
          <w:sz w:val="22"/>
          <w:szCs w:val="22"/>
          <w:lang w:eastAsia="pl-PL"/>
        </w:rPr>
        <w:t>Najistotniejsze postanowienia umowy:</w:t>
      </w:r>
    </w:p>
    <w:bookmarkEnd w:id="0"/>
    <w:p w14:paraId="2D08CA56" w14:textId="77777777" w:rsidR="0086570E" w:rsidRPr="0086570E" w:rsidRDefault="0086570E" w:rsidP="0086570E">
      <w:pPr>
        <w:numPr>
          <w:ilvl w:val="0"/>
          <w:numId w:val="26"/>
        </w:numPr>
        <w:suppressAutoHyphens w:val="0"/>
        <w:spacing w:before="60" w:after="60" w:line="276" w:lineRule="auto"/>
        <w:ind w:left="284" w:hanging="284"/>
        <w:contextualSpacing/>
        <w:rPr>
          <w:rFonts w:ascii="Arial" w:hAnsi="Arial" w:cs="Arial"/>
          <w:sz w:val="22"/>
          <w:szCs w:val="22"/>
          <w:lang w:eastAsia="pl-PL"/>
        </w:rPr>
      </w:pPr>
      <w:r w:rsidRPr="0086570E">
        <w:rPr>
          <w:rFonts w:ascii="Arial" w:hAnsi="Arial" w:cs="Arial"/>
          <w:sz w:val="22"/>
          <w:szCs w:val="22"/>
          <w:lang w:eastAsia="pl-PL"/>
        </w:rPr>
        <w:t>Kary umowne:</w:t>
      </w:r>
    </w:p>
    <w:p w14:paraId="45470275" w14:textId="77777777" w:rsidR="0086570E" w:rsidRPr="0086570E" w:rsidRDefault="0086570E" w:rsidP="0086570E">
      <w:pPr>
        <w:suppressAutoHyphens w:val="0"/>
        <w:spacing w:before="60" w:after="60" w:line="276" w:lineRule="auto"/>
        <w:contextualSpacing/>
        <w:rPr>
          <w:rFonts w:ascii="Arial" w:hAnsi="Arial" w:cs="Arial"/>
          <w:sz w:val="22"/>
          <w:szCs w:val="22"/>
          <w:lang w:eastAsia="pl-PL"/>
        </w:rPr>
      </w:pPr>
      <w:r w:rsidRPr="0086570E">
        <w:rPr>
          <w:rFonts w:ascii="Arial" w:hAnsi="Arial" w:cs="Arial"/>
          <w:sz w:val="22"/>
          <w:szCs w:val="22"/>
          <w:lang w:eastAsia="pl-PL"/>
        </w:rPr>
        <w:t xml:space="preserve"> Wykonawca zapłaci Zamawiającemu karę umowną:</w:t>
      </w:r>
    </w:p>
    <w:p w14:paraId="50362BB4" w14:textId="77777777" w:rsidR="0086570E" w:rsidRPr="0086570E" w:rsidRDefault="0086570E" w:rsidP="0086570E">
      <w:pPr>
        <w:numPr>
          <w:ilvl w:val="0"/>
          <w:numId w:val="23"/>
        </w:numPr>
        <w:suppressAutoHyphens w:val="0"/>
        <w:spacing w:before="60" w:after="60" w:line="276" w:lineRule="auto"/>
        <w:ind w:left="567"/>
        <w:contextualSpacing/>
        <w:jc w:val="both"/>
        <w:rPr>
          <w:rFonts w:ascii="Arial" w:hAnsi="Arial" w:cs="Arial"/>
          <w:sz w:val="22"/>
          <w:szCs w:val="22"/>
          <w:lang w:eastAsia="pl-PL"/>
        </w:rPr>
      </w:pPr>
      <w:r w:rsidRPr="0086570E">
        <w:rPr>
          <w:rFonts w:ascii="Arial" w:hAnsi="Arial" w:cs="Arial"/>
          <w:sz w:val="22"/>
          <w:szCs w:val="22"/>
          <w:lang w:eastAsia="pl-PL"/>
        </w:rPr>
        <w:t>w wysokości 2% wartości niezrealizowanej części danej dostawy za każdy dzień zwłoki w jej wykonaniu,</w:t>
      </w:r>
    </w:p>
    <w:p w14:paraId="49377321" w14:textId="77777777" w:rsidR="0086570E" w:rsidRDefault="0086570E" w:rsidP="0086570E">
      <w:pPr>
        <w:numPr>
          <w:ilvl w:val="0"/>
          <w:numId w:val="23"/>
        </w:numPr>
        <w:suppressAutoHyphens w:val="0"/>
        <w:spacing w:before="60" w:after="60" w:line="276" w:lineRule="auto"/>
        <w:ind w:left="567"/>
        <w:contextualSpacing/>
        <w:jc w:val="both"/>
        <w:rPr>
          <w:rFonts w:ascii="Arial" w:hAnsi="Arial" w:cs="Arial"/>
          <w:sz w:val="22"/>
          <w:szCs w:val="22"/>
          <w:lang w:eastAsia="pl-PL"/>
        </w:rPr>
      </w:pPr>
      <w:r w:rsidRPr="0086570E">
        <w:rPr>
          <w:rFonts w:ascii="Arial" w:hAnsi="Arial" w:cs="Arial"/>
          <w:sz w:val="22"/>
          <w:szCs w:val="22"/>
          <w:lang w:eastAsia="pl-PL"/>
        </w:rPr>
        <w:t>w wysokości 5% wartości niezrealizowanej umowy w razie odstąpienia od umowy z przyczyn leżących po stronie Wykonawcy.</w:t>
      </w:r>
    </w:p>
    <w:p w14:paraId="6F48918D" w14:textId="77777777" w:rsidR="0086570E" w:rsidRPr="0086570E" w:rsidRDefault="0086570E" w:rsidP="0086570E">
      <w:pPr>
        <w:suppressAutoHyphens w:val="0"/>
        <w:spacing w:before="60" w:after="60" w:line="276" w:lineRule="auto"/>
        <w:contextualSpacing/>
        <w:rPr>
          <w:rFonts w:ascii="Arial" w:hAnsi="Arial" w:cs="Arial"/>
          <w:sz w:val="22"/>
          <w:szCs w:val="22"/>
          <w:lang w:eastAsia="pl-PL"/>
        </w:rPr>
      </w:pPr>
      <w:r w:rsidRPr="0086570E">
        <w:rPr>
          <w:rFonts w:ascii="Arial" w:hAnsi="Arial" w:cs="Arial"/>
          <w:sz w:val="22"/>
          <w:szCs w:val="22"/>
          <w:lang w:eastAsia="pl-PL"/>
        </w:rPr>
        <w:t>Zamawiający zapłaci Wykonawcy karę umowną:</w:t>
      </w:r>
    </w:p>
    <w:p w14:paraId="4E04C2E3" w14:textId="77777777" w:rsidR="0086570E" w:rsidRPr="0086570E" w:rsidRDefault="0086570E" w:rsidP="0086570E">
      <w:pPr>
        <w:numPr>
          <w:ilvl w:val="0"/>
          <w:numId w:val="24"/>
        </w:numPr>
        <w:suppressAutoHyphens w:val="0"/>
        <w:spacing w:before="60" w:after="60" w:line="276" w:lineRule="auto"/>
        <w:ind w:left="567"/>
        <w:contextualSpacing/>
        <w:jc w:val="both"/>
        <w:rPr>
          <w:rFonts w:ascii="Arial" w:hAnsi="Arial" w:cs="Arial"/>
          <w:sz w:val="22"/>
          <w:szCs w:val="22"/>
          <w:lang w:eastAsia="pl-PL"/>
        </w:rPr>
      </w:pPr>
      <w:r w:rsidRPr="0086570E">
        <w:rPr>
          <w:rFonts w:ascii="Arial" w:hAnsi="Arial" w:cs="Arial"/>
          <w:sz w:val="22"/>
          <w:szCs w:val="22"/>
          <w:lang w:eastAsia="pl-PL"/>
        </w:rPr>
        <w:t>w wysokości 5% wartości niezrealizowanej umowy w razie odstąpienia od umowy z przyczyn leżących po stronie Zamawiającego.</w:t>
      </w:r>
    </w:p>
    <w:p w14:paraId="27B55143" w14:textId="77777777" w:rsidR="0086570E" w:rsidRPr="0086570E" w:rsidRDefault="0086570E" w:rsidP="0086570E">
      <w:pPr>
        <w:suppressAutoHyphens w:val="0"/>
        <w:spacing w:before="60" w:after="60" w:line="276" w:lineRule="auto"/>
        <w:contextualSpacing/>
        <w:jc w:val="both"/>
        <w:rPr>
          <w:rFonts w:ascii="Arial" w:hAnsi="Arial" w:cs="Arial"/>
          <w:bCs/>
          <w:sz w:val="22"/>
          <w:szCs w:val="22"/>
          <w:lang w:eastAsia="pl-PL"/>
        </w:rPr>
      </w:pPr>
      <w:bookmarkStart w:id="1" w:name="_Hlk67298464"/>
      <w:r w:rsidRPr="0086570E">
        <w:rPr>
          <w:rFonts w:ascii="Arial" w:hAnsi="Arial" w:cs="Arial"/>
          <w:bCs/>
          <w:sz w:val="22"/>
          <w:szCs w:val="22"/>
          <w:lang w:eastAsia="pl-PL"/>
        </w:rPr>
        <w:t>Łączna maksymalna wysokość kar umownych, których mogą dochodzić strony, wynosi 20% wartości umowy</w:t>
      </w:r>
    </w:p>
    <w:bookmarkEnd w:id="1"/>
    <w:p w14:paraId="473C9564" w14:textId="40BCCA97" w:rsidR="007C0903" w:rsidRPr="007B7199" w:rsidRDefault="0086570E" w:rsidP="007B7199">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86570E">
        <w:rPr>
          <w:rFonts w:ascii="Arial" w:hAnsi="Arial" w:cs="Arial"/>
          <w:sz w:val="22"/>
          <w:szCs w:val="22"/>
          <w:lang w:eastAsia="pl-PL"/>
        </w:rPr>
        <w:t xml:space="preserve">Wykonawca zobowiązuje się dostarczyć Zamawiającemu </w:t>
      </w:r>
      <w:r w:rsidR="00620D6A">
        <w:rPr>
          <w:rFonts w:ascii="Arial" w:hAnsi="Arial" w:cs="Arial"/>
          <w:sz w:val="22"/>
          <w:szCs w:val="22"/>
          <w:lang w:eastAsia="pl-PL"/>
        </w:rPr>
        <w:t>produkty</w:t>
      </w:r>
      <w:r w:rsidR="00FD4BAE">
        <w:rPr>
          <w:rFonts w:ascii="Arial" w:hAnsi="Arial" w:cs="Arial"/>
          <w:sz w:val="22"/>
          <w:szCs w:val="22"/>
          <w:lang w:eastAsia="pl-PL"/>
        </w:rPr>
        <w:t xml:space="preserve"> </w:t>
      </w:r>
      <w:r w:rsidR="00FD4BAE" w:rsidRPr="00FD4BAE">
        <w:rPr>
          <w:rFonts w:ascii="Arial" w:hAnsi="Arial" w:cs="Arial"/>
          <w:sz w:val="22"/>
          <w:szCs w:val="22"/>
          <w:lang w:eastAsia="pl-PL"/>
        </w:rPr>
        <w:t xml:space="preserve">będące przedmiotem </w:t>
      </w:r>
      <w:r w:rsidR="00061C6C">
        <w:rPr>
          <w:rFonts w:ascii="Arial" w:hAnsi="Arial" w:cs="Arial"/>
          <w:sz w:val="22"/>
          <w:szCs w:val="22"/>
          <w:lang w:eastAsia="pl-PL"/>
        </w:rPr>
        <w:t>zamówienia</w:t>
      </w:r>
      <w:r w:rsidR="00FD4BAE" w:rsidRPr="00FD4BAE">
        <w:rPr>
          <w:rFonts w:ascii="Arial" w:hAnsi="Arial" w:cs="Arial"/>
          <w:sz w:val="22"/>
          <w:szCs w:val="22"/>
          <w:lang w:eastAsia="pl-PL"/>
        </w:rPr>
        <w:t xml:space="preserve"> spełniające wszystkie wymogi określone przez zamawiającego w załączniku nr 2 SWZ</w:t>
      </w:r>
      <w:r w:rsidRPr="0086570E">
        <w:rPr>
          <w:rFonts w:ascii="Arial" w:hAnsi="Arial" w:cs="Arial"/>
          <w:sz w:val="22"/>
          <w:szCs w:val="22"/>
          <w:lang w:eastAsia="pl-PL"/>
        </w:rPr>
        <w:t>, posiadają</w:t>
      </w:r>
      <w:r w:rsidR="00D31F1B">
        <w:rPr>
          <w:rFonts w:ascii="Arial" w:hAnsi="Arial" w:cs="Arial"/>
          <w:sz w:val="22"/>
          <w:szCs w:val="22"/>
          <w:lang w:eastAsia="pl-PL"/>
        </w:rPr>
        <w:t>c</w:t>
      </w:r>
      <w:r w:rsidR="00FD4BAE">
        <w:rPr>
          <w:rFonts w:ascii="Arial" w:hAnsi="Arial" w:cs="Arial"/>
          <w:sz w:val="22"/>
          <w:szCs w:val="22"/>
          <w:lang w:eastAsia="pl-PL"/>
        </w:rPr>
        <w:t>e</w:t>
      </w:r>
      <w:r w:rsidRPr="0086570E">
        <w:rPr>
          <w:rFonts w:ascii="Arial" w:hAnsi="Arial" w:cs="Arial"/>
          <w:sz w:val="22"/>
          <w:szCs w:val="22"/>
          <w:lang w:eastAsia="pl-PL"/>
        </w:rPr>
        <w:t xml:space="preserve"> wymagane prawem ważne atesty, certyfikaty, świadectwa dopuszczenia  itp. wydane przez uprawnione instytucje</w:t>
      </w:r>
      <w:r w:rsidRPr="0086570E">
        <w:rPr>
          <w:rFonts w:ascii="Arial" w:hAnsi="Arial" w:cs="Arial"/>
          <w:sz w:val="22"/>
          <w:szCs w:val="20"/>
          <w:lang w:eastAsia="pl-PL"/>
        </w:rPr>
        <w:t xml:space="preserve"> </w:t>
      </w:r>
      <w:r w:rsidRPr="0086570E">
        <w:rPr>
          <w:rFonts w:ascii="Arial" w:hAnsi="Arial" w:cs="Arial"/>
          <w:sz w:val="22"/>
          <w:szCs w:val="22"/>
          <w:lang w:eastAsia="pl-PL"/>
        </w:rPr>
        <w:t>oraz że został</w:t>
      </w:r>
      <w:r w:rsidR="00FD4BAE">
        <w:rPr>
          <w:rFonts w:ascii="Arial" w:hAnsi="Arial" w:cs="Arial"/>
          <w:sz w:val="22"/>
          <w:szCs w:val="22"/>
          <w:lang w:eastAsia="pl-PL"/>
        </w:rPr>
        <w:t>y</w:t>
      </w:r>
      <w:r w:rsidRPr="0086570E">
        <w:rPr>
          <w:rFonts w:ascii="Arial" w:hAnsi="Arial" w:cs="Arial"/>
          <w:sz w:val="22"/>
          <w:szCs w:val="22"/>
          <w:lang w:eastAsia="pl-PL"/>
        </w:rPr>
        <w:t xml:space="preserve"> dopuszczon</w:t>
      </w:r>
      <w:r w:rsidR="00FD4BAE">
        <w:rPr>
          <w:rFonts w:ascii="Arial" w:hAnsi="Arial" w:cs="Arial"/>
          <w:sz w:val="22"/>
          <w:szCs w:val="22"/>
          <w:lang w:eastAsia="pl-PL"/>
        </w:rPr>
        <w:t>e</w:t>
      </w:r>
      <w:r w:rsidRPr="0086570E">
        <w:rPr>
          <w:rFonts w:ascii="Arial" w:hAnsi="Arial" w:cs="Arial"/>
          <w:sz w:val="22"/>
          <w:szCs w:val="22"/>
          <w:lang w:eastAsia="pl-PL"/>
        </w:rPr>
        <w:t xml:space="preserve"> do obrotu w Polsce i </w:t>
      </w:r>
      <w:r w:rsidR="00FD4BAE">
        <w:rPr>
          <w:rFonts w:ascii="Arial" w:hAnsi="Arial" w:cs="Arial"/>
          <w:sz w:val="22"/>
          <w:szCs w:val="22"/>
          <w:lang w:eastAsia="pl-PL"/>
        </w:rPr>
        <w:t>są</w:t>
      </w:r>
      <w:r w:rsidRPr="0086570E">
        <w:rPr>
          <w:rFonts w:ascii="Arial" w:hAnsi="Arial" w:cs="Arial"/>
          <w:sz w:val="22"/>
          <w:szCs w:val="22"/>
          <w:lang w:eastAsia="pl-PL"/>
        </w:rPr>
        <w:t xml:space="preserve"> zarejestrowan</w:t>
      </w:r>
      <w:r w:rsidR="00D31F1B">
        <w:rPr>
          <w:rFonts w:ascii="Arial" w:hAnsi="Arial" w:cs="Arial"/>
          <w:sz w:val="22"/>
          <w:szCs w:val="22"/>
          <w:lang w:eastAsia="pl-PL"/>
        </w:rPr>
        <w:t>y</w:t>
      </w:r>
      <w:r w:rsidRPr="0086570E">
        <w:rPr>
          <w:rFonts w:ascii="Arial" w:hAnsi="Arial" w:cs="Arial"/>
          <w:sz w:val="22"/>
          <w:szCs w:val="22"/>
          <w:lang w:eastAsia="pl-PL"/>
        </w:rPr>
        <w:t xml:space="preserve"> zgodnie z  obowiązującymi przepisami</w:t>
      </w:r>
      <w:r w:rsidR="00FD4BAE">
        <w:rPr>
          <w:rFonts w:ascii="Arial" w:hAnsi="Arial" w:cs="Arial"/>
          <w:sz w:val="22"/>
          <w:szCs w:val="22"/>
          <w:lang w:eastAsia="pl-PL"/>
        </w:rPr>
        <w:t>.</w:t>
      </w:r>
      <w:r w:rsidR="00206C50" w:rsidRPr="00206C50">
        <w:rPr>
          <w:rFonts w:ascii="Arial" w:hAnsi="Arial" w:cs="Arial"/>
          <w:sz w:val="22"/>
          <w:szCs w:val="22"/>
          <w:lang w:eastAsia="pl-PL"/>
        </w:rPr>
        <w:t xml:space="preserve"> </w:t>
      </w:r>
    </w:p>
    <w:p w14:paraId="139C9391" w14:textId="5D26E617" w:rsidR="0086570E" w:rsidRPr="007C0F8E" w:rsidRDefault="0086570E" w:rsidP="00206C50">
      <w:pPr>
        <w:numPr>
          <w:ilvl w:val="0"/>
          <w:numId w:val="26"/>
        </w:numPr>
        <w:tabs>
          <w:tab w:val="left" w:pos="720"/>
          <w:tab w:val="left" w:pos="864"/>
        </w:tabs>
        <w:suppressAutoHyphens w:val="0"/>
        <w:spacing w:before="60" w:after="60" w:line="276" w:lineRule="auto"/>
        <w:ind w:left="284" w:hanging="284"/>
        <w:contextualSpacing/>
        <w:jc w:val="both"/>
        <w:rPr>
          <w:rFonts w:ascii="Arial" w:hAnsi="Arial" w:cs="Arial"/>
          <w:sz w:val="22"/>
          <w:szCs w:val="22"/>
          <w:lang w:eastAsia="pl-PL"/>
        </w:rPr>
      </w:pPr>
      <w:r w:rsidRPr="0086570E">
        <w:rPr>
          <w:rFonts w:ascii="Arial" w:hAnsi="Arial" w:cs="Arial"/>
          <w:sz w:val="22"/>
          <w:szCs w:val="22"/>
          <w:lang w:eastAsia="pl-PL"/>
        </w:rPr>
        <w:t>Realizacja umowy odbywać się będzie sukcesywnie, a każda dostawa będzie poprzedzona przez Zamawiającego oddzielnym zamówieniem określającym ilości i rodzaj asortymentu według potrzeb. Zamówienie można złożyć pisemnie. Wyjaśnienie wątpliwości dotyczących zamówienia leży po stronie Wykonawcy</w:t>
      </w:r>
      <w:r w:rsidRPr="0086570E">
        <w:rPr>
          <w:rFonts w:ascii="Arial" w:hAnsi="Arial" w:cs="Arial"/>
          <w:b/>
          <w:sz w:val="22"/>
          <w:szCs w:val="22"/>
          <w:lang w:eastAsia="pl-PL"/>
        </w:rPr>
        <w:t>.</w:t>
      </w:r>
    </w:p>
    <w:p w14:paraId="72C74D8C" w14:textId="53F07BAF" w:rsidR="007C0F8E" w:rsidRPr="007C0F8E" w:rsidRDefault="007C0F8E" w:rsidP="007C0F8E">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7C0F8E">
        <w:rPr>
          <w:rFonts w:ascii="Arial" w:hAnsi="Arial" w:cs="Arial"/>
          <w:sz w:val="22"/>
          <w:szCs w:val="22"/>
          <w:lang w:eastAsia="pl-PL"/>
        </w:rPr>
        <w:t xml:space="preserve">Wykonawca gwarantuje, że dostarczane Zamawiającemu produkty  będą posiadały termin ważności  nie krótszy niż 6 miesięcy licząc od daty dostarczenia przez Wykonawcę danej partii towaru. Produkty z krótszą datą ważności mogą być dostarczone tylko za zgodą </w:t>
      </w:r>
      <w:r w:rsidR="00B73A75">
        <w:rPr>
          <w:rFonts w:ascii="Arial" w:hAnsi="Arial" w:cs="Arial"/>
          <w:sz w:val="22"/>
          <w:szCs w:val="22"/>
          <w:lang w:eastAsia="pl-PL"/>
        </w:rPr>
        <w:t>Z</w:t>
      </w:r>
      <w:r w:rsidRPr="007C0F8E">
        <w:rPr>
          <w:rFonts w:ascii="Arial" w:hAnsi="Arial" w:cs="Arial"/>
          <w:sz w:val="22"/>
          <w:szCs w:val="22"/>
          <w:lang w:eastAsia="pl-PL"/>
        </w:rPr>
        <w:t xml:space="preserve">amawiającego. </w:t>
      </w:r>
    </w:p>
    <w:p w14:paraId="78D5D5E6" w14:textId="33AF13DC" w:rsidR="0086570E" w:rsidRPr="009D2BAC" w:rsidRDefault="007C0903" w:rsidP="00206C50">
      <w:pPr>
        <w:pStyle w:val="Akapitzlist"/>
        <w:numPr>
          <w:ilvl w:val="0"/>
          <w:numId w:val="26"/>
        </w:numPr>
        <w:ind w:left="284" w:hanging="284"/>
        <w:jc w:val="both"/>
        <w:rPr>
          <w:rFonts w:ascii="Arial" w:hAnsi="Arial" w:cs="Arial"/>
          <w:sz w:val="22"/>
          <w:szCs w:val="22"/>
          <w:lang w:val="pl-PL" w:eastAsia="pl-PL"/>
        </w:rPr>
      </w:pPr>
      <w:r w:rsidRPr="007C0903">
        <w:rPr>
          <w:rFonts w:ascii="Arial" w:hAnsi="Arial" w:cs="Arial"/>
          <w:sz w:val="22"/>
          <w:szCs w:val="22"/>
          <w:lang w:val="pl-PL" w:eastAsia="pl-PL"/>
        </w:rPr>
        <w:t xml:space="preserve">Wykonawca  zobowiązuje się  dostarczyć zamówiony przedmiot zamówienia </w:t>
      </w:r>
      <w:proofErr w:type="spellStart"/>
      <w:r w:rsidRPr="007C0903">
        <w:rPr>
          <w:rFonts w:ascii="Arial" w:hAnsi="Arial" w:cs="Arial"/>
          <w:sz w:val="22"/>
          <w:szCs w:val="22"/>
          <w:lang w:val="pl-PL" w:eastAsia="pl-PL"/>
        </w:rPr>
        <w:t>loco</w:t>
      </w:r>
      <w:proofErr w:type="spellEnd"/>
      <w:r w:rsidRPr="007C0903">
        <w:rPr>
          <w:rFonts w:ascii="Arial" w:hAnsi="Arial" w:cs="Arial"/>
          <w:sz w:val="22"/>
          <w:szCs w:val="22"/>
          <w:lang w:val="pl-PL" w:eastAsia="pl-PL"/>
        </w:rPr>
        <w:t xml:space="preserve"> magazyn apteki transportem na swój koszt i ryzyko w terminie nie dłuższym niż 48 godzin w godz.             od 7</w:t>
      </w:r>
      <w:r w:rsidRPr="007C0903">
        <w:rPr>
          <w:rFonts w:ascii="Arial" w:hAnsi="Arial" w:cs="Arial"/>
          <w:sz w:val="22"/>
          <w:szCs w:val="22"/>
          <w:vertAlign w:val="superscript"/>
          <w:lang w:val="pl-PL" w:eastAsia="pl-PL"/>
        </w:rPr>
        <w:t>30</w:t>
      </w:r>
      <w:r w:rsidRPr="007C0903">
        <w:rPr>
          <w:rFonts w:ascii="Arial" w:hAnsi="Arial" w:cs="Arial"/>
          <w:sz w:val="22"/>
          <w:szCs w:val="22"/>
          <w:lang w:val="pl-PL" w:eastAsia="pl-PL"/>
        </w:rPr>
        <w:t xml:space="preserve"> do 13</w:t>
      </w:r>
      <w:r w:rsidRPr="007C0903">
        <w:rPr>
          <w:rFonts w:ascii="Arial" w:hAnsi="Arial" w:cs="Arial"/>
          <w:sz w:val="22"/>
          <w:szCs w:val="22"/>
          <w:vertAlign w:val="superscript"/>
          <w:lang w:val="pl-PL" w:eastAsia="pl-PL"/>
        </w:rPr>
        <w:t>30</w:t>
      </w:r>
      <w:r w:rsidRPr="007C0903">
        <w:rPr>
          <w:rFonts w:ascii="Arial" w:hAnsi="Arial" w:cs="Arial"/>
          <w:sz w:val="22"/>
          <w:szCs w:val="22"/>
          <w:lang w:val="pl-PL" w:eastAsia="pl-PL"/>
        </w:rPr>
        <w:t xml:space="preserve"> </w:t>
      </w:r>
      <w:r w:rsidR="007B7199">
        <w:rPr>
          <w:rFonts w:ascii="Arial" w:hAnsi="Arial" w:cs="Arial"/>
          <w:sz w:val="22"/>
          <w:szCs w:val="22"/>
          <w:lang w:val="pl-PL" w:eastAsia="pl-PL"/>
        </w:rPr>
        <w:t xml:space="preserve">w dni robocze </w:t>
      </w:r>
      <w:r w:rsidR="00206C50" w:rsidRPr="00206C50">
        <w:rPr>
          <w:rFonts w:ascii="Arial" w:hAnsi="Arial" w:cs="Arial"/>
          <w:sz w:val="22"/>
          <w:szCs w:val="22"/>
          <w:lang w:val="pl-PL" w:eastAsia="pl-PL"/>
        </w:rPr>
        <w:t xml:space="preserve">od momentu złożenia zamówienia . Za dzień roboczy w rozumieniu umowy uznaje się dni przypadające od poniedziałku do piątku z wyłączeniem dni ustawowo wolnych </w:t>
      </w:r>
      <w:r w:rsidR="00206C50" w:rsidRPr="009D2BAC">
        <w:rPr>
          <w:rFonts w:ascii="Arial" w:hAnsi="Arial" w:cs="Arial"/>
          <w:sz w:val="22"/>
          <w:szCs w:val="22"/>
          <w:lang w:val="pl-PL" w:eastAsia="pl-PL"/>
        </w:rPr>
        <w:t xml:space="preserve">od pracy. Wykonawca każdorazowo do realizowanych dostaw dołączy  tzw.  dokument WZ zawierający wszystkie informacje potrzebne do pełnej identyfikacji </w:t>
      </w:r>
      <w:r w:rsidR="00EE1536">
        <w:rPr>
          <w:rFonts w:ascii="Arial" w:hAnsi="Arial" w:cs="Arial"/>
          <w:sz w:val="22"/>
          <w:szCs w:val="22"/>
          <w:lang w:val="pl-PL" w:eastAsia="pl-PL"/>
        </w:rPr>
        <w:t>produktu</w:t>
      </w:r>
      <w:r w:rsidR="00206C50" w:rsidRPr="009D2BAC">
        <w:rPr>
          <w:rFonts w:ascii="Arial" w:hAnsi="Arial" w:cs="Arial"/>
          <w:sz w:val="22"/>
          <w:szCs w:val="22"/>
          <w:lang w:val="pl-PL" w:eastAsia="pl-PL"/>
        </w:rPr>
        <w:t xml:space="preserve"> tj. m</w:t>
      </w:r>
      <w:r w:rsidR="000B387A">
        <w:rPr>
          <w:rFonts w:ascii="Arial" w:hAnsi="Arial" w:cs="Arial"/>
          <w:sz w:val="22"/>
          <w:szCs w:val="22"/>
          <w:lang w:val="pl-PL" w:eastAsia="pl-PL"/>
        </w:rPr>
        <w:t>.</w:t>
      </w:r>
      <w:r w:rsidR="00206C50" w:rsidRPr="009D2BAC">
        <w:rPr>
          <w:rFonts w:ascii="Arial" w:hAnsi="Arial" w:cs="Arial"/>
          <w:sz w:val="22"/>
          <w:szCs w:val="22"/>
          <w:lang w:val="pl-PL" w:eastAsia="pl-PL"/>
        </w:rPr>
        <w:t xml:space="preserve">in.: nazwę </w:t>
      </w:r>
      <w:r w:rsidR="00DE012E">
        <w:rPr>
          <w:rFonts w:ascii="Arial" w:hAnsi="Arial" w:cs="Arial"/>
          <w:sz w:val="22"/>
          <w:szCs w:val="22"/>
          <w:lang w:val="pl-PL" w:eastAsia="pl-PL"/>
        </w:rPr>
        <w:t>produktu</w:t>
      </w:r>
      <w:r w:rsidR="00206C50" w:rsidRPr="009D2BAC">
        <w:rPr>
          <w:rFonts w:ascii="Arial" w:hAnsi="Arial" w:cs="Arial"/>
          <w:sz w:val="22"/>
          <w:szCs w:val="22"/>
          <w:lang w:val="pl-PL" w:eastAsia="pl-PL"/>
        </w:rPr>
        <w:t>, jednostkę miary, ilość, cenę jednostkową ora</w:t>
      </w:r>
      <w:r w:rsidR="005D4153" w:rsidRPr="009D2BAC">
        <w:rPr>
          <w:rFonts w:ascii="Arial" w:hAnsi="Arial" w:cs="Arial"/>
          <w:sz w:val="22"/>
          <w:szCs w:val="22"/>
          <w:lang w:val="pl-PL" w:eastAsia="pl-PL"/>
        </w:rPr>
        <w:t>z</w:t>
      </w:r>
      <w:r w:rsidR="00206C50" w:rsidRPr="009D2BAC">
        <w:rPr>
          <w:rFonts w:ascii="Arial" w:hAnsi="Arial" w:cs="Arial"/>
          <w:sz w:val="22"/>
          <w:szCs w:val="22"/>
          <w:lang w:val="pl-PL" w:eastAsia="pl-PL"/>
        </w:rPr>
        <w:t xml:space="preserve"> stawkę VAT, wartość neto i brutto,  nr serii </w:t>
      </w:r>
      <w:r w:rsidR="009D2BAC" w:rsidRPr="009D2BAC">
        <w:rPr>
          <w:rFonts w:ascii="Arial" w:hAnsi="Arial" w:cs="Arial"/>
          <w:sz w:val="22"/>
          <w:szCs w:val="22"/>
          <w:lang w:val="pl-PL" w:eastAsia="pl-PL"/>
        </w:rPr>
        <w:t>,</w:t>
      </w:r>
      <w:r w:rsidR="00206C50" w:rsidRPr="009D2BAC">
        <w:rPr>
          <w:rFonts w:ascii="Arial" w:hAnsi="Arial" w:cs="Arial"/>
          <w:sz w:val="22"/>
          <w:szCs w:val="22"/>
          <w:lang w:val="pl-PL" w:eastAsia="pl-PL"/>
        </w:rPr>
        <w:t xml:space="preserve"> termin </w:t>
      </w:r>
      <w:r w:rsidR="00206C50" w:rsidRPr="00A82086">
        <w:rPr>
          <w:rFonts w:ascii="Arial" w:hAnsi="Arial" w:cs="Arial"/>
          <w:sz w:val="22"/>
          <w:szCs w:val="22"/>
          <w:lang w:val="pl-PL" w:eastAsia="pl-PL"/>
        </w:rPr>
        <w:t>ważności</w:t>
      </w:r>
      <w:r w:rsidR="009D2BAC" w:rsidRPr="00A82086">
        <w:rPr>
          <w:rFonts w:ascii="Arial" w:hAnsi="Arial" w:cs="Arial"/>
          <w:sz w:val="22"/>
          <w:szCs w:val="22"/>
          <w:lang w:val="pl-PL" w:eastAsia="pl-PL"/>
        </w:rPr>
        <w:t>, kod EAN.</w:t>
      </w:r>
    </w:p>
    <w:p w14:paraId="1710F234" w14:textId="6CF0C6E0" w:rsidR="008450F9" w:rsidRPr="00C04724" w:rsidRDefault="0086570E" w:rsidP="008450F9">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86570E">
        <w:rPr>
          <w:rFonts w:ascii="Arial" w:hAnsi="Arial" w:cs="Arial"/>
          <w:sz w:val="22"/>
          <w:szCs w:val="22"/>
          <w:lang w:eastAsia="pl-PL"/>
        </w:rPr>
        <w:t>Jeżeli Wykonawca nie zrealizuje zamówienia na asortyment objęty umową w terminach określonych w § …. (pkt. ….) , Zamawiający zastrzega sobie prawo dokonania zamówienia u innego dostawcy. Różnicę w cenie in plus (cena zakupu do cena przetargowa) pokrywa Wykonawca. Wykonawca wyraża zgodę na rozliczenie w/w należności przy zapłacie następnej faktury.</w:t>
      </w:r>
    </w:p>
    <w:p w14:paraId="2DEFD667" w14:textId="77777777" w:rsidR="0086570E" w:rsidRPr="0086570E" w:rsidRDefault="0086570E" w:rsidP="0086570E">
      <w:pPr>
        <w:numPr>
          <w:ilvl w:val="0"/>
          <w:numId w:val="26"/>
        </w:numPr>
        <w:suppressAutoHyphens w:val="0"/>
        <w:spacing w:before="60" w:after="60" w:line="276" w:lineRule="auto"/>
        <w:ind w:left="284" w:hanging="284"/>
        <w:contextualSpacing/>
        <w:jc w:val="both"/>
        <w:rPr>
          <w:rFonts w:ascii="Arial" w:hAnsi="Arial" w:cs="Arial"/>
          <w:sz w:val="22"/>
          <w:szCs w:val="22"/>
          <w:lang w:eastAsia="pl-PL"/>
        </w:rPr>
      </w:pPr>
      <w:r w:rsidRPr="0086570E">
        <w:rPr>
          <w:rFonts w:ascii="Arial" w:hAnsi="Arial" w:cs="Arial"/>
          <w:sz w:val="22"/>
          <w:szCs w:val="22"/>
          <w:lang w:eastAsia="pl-PL"/>
        </w:rPr>
        <w:t>Warunki płatności :</w:t>
      </w:r>
    </w:p>
    <w:p w14:paraId="6500FF63" w14:textId="396AAD17" w:rsidR="0086570E" w:rsidRPr="00206C50" w:rsidRDefault="0086570E" w:rsidP="0086570E">
      <w:pPr>
        <w:numPr>
          <w:ilvl w:val="0"/>
          <w:numId w:val="19"/>
        </w:numPr>
        <w:tabs>
          <w:tab w:val="clear" w:pos="360"/>
          <w:tab w:val="num" w:pos="567"/>
        </w:tabs>
        <w:suppressAutoHyphens w:val="0"/>
        <w:spacing w:before="60" w:after="60" w:line="276" w:lineRule="auto"/>
        <w:ind w:left="567"/>
        <w:contextualSpacing/>
        <w:jc w:val="both"/>
        <w:rPr>
          <w:rFonts w:ascii="Arial" w:hAnsi="Arial" w:cs="Arial"/>
          <w:sz w:val="22"/>
          <w:szCs w:val="22"/>
          <w:lang w:eastAsia="pl-PL"/>
        </w:rPr>
      </w:pPr>
      <w:r w:rsidRPr="0086570E">
        <w:rPr>
          <w:rFonts w:ascii="Arial" w:hAnsi="Arial" w:cs="Arial"/>
          <w:sz w:val="22"/>
          <w:szCs w:val="22"/>
          <w:lang w:eastAsia="pl-PL"/>
        </w:rPr>
        <w:t xml:space="preserve">Zamawiający zobowiązuje się zapłacić Wykonawcy za dostarczony przedmiot zamówienia przelewem w terminie 60 dni licząc od dnia dostarczenia </w:t>
      </w:r>
      <w:r>
        <w:rPr>
          <w:rFonts w:ascii="Arial" w:hAnsi="Arial" w:cs="Arial"/>
          <w:sz w:val="22"/>
          <w:szCs w:val="22"/>
          <w:lang w:eastAsia="pl-PL"/>
        </w:rPr>
        <w:t xml:space="preserve">prawidłowo wystawionej </w:t>
      </w:r>
      <w:r w:rsidRPr="0086570E">
        <w:rPr>
          <w:rFonts w:ascii="Arial" w:hAnsi="Arial" w:cs="Arial"/>
          <w:sz w:val="22"/>
          <w:szCs w:val="22"/>
          <w:lang w:eastAsia="pl-PL"/>
        </w:rPr>
        <w:t>faktury.</w:t>
      </w:r>
      <w:r w:rsidR="00206C50" w:rsidRPr="00206C50">
        <w:rPr>
          <w:rFonts w:ascii="Arial" w:hAnsi="Arial" w:cs="Arial"/>
          <w:bCs/>
          <w:lang w:val="x-none"/>
        </w:rPr>
        <w:t xml:space="preserve"> </w:t>
      </w:r>
      <w:r w:rsidR="00206C50" w:rsidRPr="00206C50">
        <w:rPr>
          <w:rFonts w:ascii="Arial" w:hAnsi="Arial" w:cs="Arial"/>
          <w:bCs/>
          <w:sz w:val="22"/>
          <w:szCs w:val="22"/>
          <w:lang w:val="x-none"/>
        </w:rPr>
        <w:t xml:space="preserve">Fakturę VAT, Wykonawca może wystawiać nie częściej niż </w:t>
      </w:r>
      <w:r w:rsidR="000B6D00">
        <w:rPr>
          <w:rFonts w:ascii="Arial" w:hAnsi="Arial" w:cs="Arial"/>
          <w:bCs/>
          <w:sz w:val="22"/>
          <w:szCs w:val="22"/>
          <w:lang w:val="x-none"/>
        </w:rPr>
        <w:t xml:space="preserve">1 </w:t>
      </w:r>
      <w:r w:rsidR="00206C50" w:rsidRPr="00206C50">
        <w:rPr>
          <w:rFonts w:ascii="Arial" w:hAnsi="Arial" w:cs="Arial"/>
          <w:bCs/>
          <w:sz w:val="22"/>
          <w:szCs w:val="22"/>
          <w:lang w:val="x-none"/>
        </w:rPr>
        <w:t xml:space="preserve">raz </w:t>
      </w:r>
      <w:r w:rsidR="005D4153" w:rsidRPr="005D4153">
        <w:rPr>
          <w:rFonts w:ascii="Arial" w:hAnsi="Arial" w:cs="Arial"/>
          <w:bCs/>
          <w:sz w:val="22"/>
          <w:szCs w:val="22"/>
          <w:lang w:val="x-none"/>
        </w:rPr>
        <w:t xml:space="preserve">na koniec każdego </w:t>
      </w:r>
      <w:r w:rsidR="005D4153" w:rsidRPr="005D4153">
        <w:rPr>
          <w:rFonts w:ascii="Arial" w:hAnsi="Arial" w:cs="Arial"/>
          <w:bCs/>
          <w:sz w:val="22"/>
          <w:szCs w:val="22"/>
          <w:lang w:val="x-none"/>
        </w:rPr>
        <w:lastRenderedPageBreak/>
        <w:t>miesiąca kalendarzowego</w:t>
      </w:r>
      <w:r w:rsidR="00206C50" w:rsidRPr="00206C50">
        <w:rPr>
          <w:rFonts w:ascii="Arial" w:hAnsi="Arial" w:cs="Arial"/>
          <w:bCs/>
          <w:sz w:val="22"/>
          <w:szCs w:val="22"/>
          <w:lang w:val="x-none"/>
        </w:rPr>
        <w:t xml:space="preserve"> uwzględniając w niej wszystkie dostawy, jakie zostały zrealizowane w tym okresie na podstawie wystawionych dokumentów WZ.</w:t>
      </w:r>
    </w:p>
    <w:p w14:paraId="72526E3A" w14:textId="77777777" w:rsidR="0086570E" w:rsidRPr="0086570E" w:rsidRDefault="0086570E" w:rsidP="0086570E">
      <w:pPr>
        <w:numPr>
          <w:ilvl w:val="0"/>
          <w:numId w:val="19"/>
        </w:numPr>
        <w:tabs>
          <w:tab w:val="clear" w:pos="360"/>
          <w:tab w:val="num" w:pos="0"/>
          <w:tab w:val="num" w:pos="567"/>
        </w:tabs>
        <w:suppressAutoHyphens w:val="0"/>
        <w:spacing w:before="60" w:after="60" w:line="276" w:lineRule="auto"/>
        <w:ind w:left="567"/>
        <w:contextualSpacing/>
        <w:jc w:val="both"/>
        <w:rPr>
          <w:rFonts w:ascii="Arial" w:hAnsi="Arial" w:cs="Arial"/>
          <w:sz w:val="22"/>
          <w:szCs w:val="22"/>
          <w:lang w:eastAsia="pl-PL"/>
        </w:rPr>
      </w:pPr>
      <w:r w:rsidRPr="00206C50">
        <w:rPr>
          <w:rFonts w:ascii="Arial" w:hAnsi="Arial" w:cs="Arial"/>
          <w:sz w:val="22"/>
          <w:szCs w:val="22"/>
          <w:lang w:eastAsia="pl-PL"/>
        </w:rPr>
        <w:t>Termin płatności uważa się za zachowany w dniu obciążenia rachunku bankowego</w:t>
      </w:r>
      <w:r w:rsidRPr="0086570E">
        <w:rPr>
          <w:rFonts w:ascii="Arial" w:hAnsi="Arial" w:cs="Arial"/>
          <w:sz w:val="22"/>
          <w:szCs w:val="22"/>
          <w:lang w:eastAsia="pl-PL"/>
        </w:rPr>
        <w:t xml:space="preserve"> Zamawiającego. Jeśli termin zapłaty przypada na dzień ustawowo wolny od pracy, za dzień terminu uważa się najbliższy następny dzień powszedni.</w:t>
      </w:r>
    </w:p>
    <w:p w14:paraId="327F181E" w14:textId="703C52D9" w:rsidR="005D5B2B" w:rsidRPr="005152B3" w:rsidRDefault="0086570E" w:rsidP="005152B3">
      <w:pPr>
        <w:numPr>
          <w:ilvl w:val="0"/>
          <w:numId w:val="2"/>
        </w:numPr>
        <w:tabs>
          <w:tab w:val="num" w:pos="567"/>
          <w:tab w:val="left" w:pos="720"/>
          <w:tab w:val="left" w:pos="864"/>
        </w:tabs>
        <w:suppressAutoHyphens w:val="0"/>
        <w:spacing w:before="60" w:after="60" w:line="276" w:lineRule="auto"/>
        <w:ind w:left="567"/>
        <w:contextualSpacing/>
        <w:jc w:val="both"/>
        <w:rPr>
          <w:rFonts w:ascii="Arial" w:hAnsi="Arial" w:cs="Arial"/>
          <w:sz w:val="22"/>
          <w:szCs w:val="22"/>
        </w:rPr>
      </w:pPr>
      <w:r w:rsidRPr="0086570E">
        <w:rPr>
          <w:rFonts w:ascii="Arial" w:hAnsi="Arial" w:cs="Arial"/>
          <w:sz w:val="22"/>
          <w:szCs w:val="22"/>
        </w:rPr>
        <w:t xml:space="preserve">W przypadku zwłoki w płatnościach Wykonawcy  w przysługuje uprawnienie do naliczania odsetek ustawowych za zwłokę. </w:t>
      </w:r>
    </w:p>
    <w:p w14:paraId="55F70A99" w14:textId="77777777" w:rsidR="0086570E" w:rsidRPr="0086570E" w:rsidRDefault="0086570E" w:rsidP="0086570E">
      <w:pPr>
        <w:numPr>
          <w:ilvl w:val="0"/>
          <w:numId w:val="26"/>
        </w:numPr>
        <w:suppressAutoHyphens w:val="0"/>
        <w:spacing w:before="60" w:after="60" w:line="276" w:lineRule="auto"/>
        <w:ind w:left="284" w:hanging="284"/>
        <w:contextualSpacing/>
        <w:rPr>
          <w:rFonts w:ascii="Arial" w:hAnsi="Arial" w:cs="Arial"/>
          <w:sz w:val="22"/>
          <w:szCs w:val="22"/>
          <w:lang w:eastAsia="pl-PL"/>
        </w:rPr>
      </w:pPr>
      <w:r w:rsidRPr="0086570E">
        <w:rPr>
          <w:rFonts w:ascii="Arial" w:hAnsi="Arial" w:cs="Arial"/>
          <w:sz w:val="22"/>
          <w:szCs w:val="22"/>
          <w:lang w:eastAsia="pl-PL"/>
        </w:rPr>
        <w:t>Stabilność ceny netto:</w:t>
      </w:r>
    </w:p>
    <w:p w14:paraId="3FD5DEF1" w14:textId="732AF025" w:rsidR="005152B3" w:rsidRPr="005152B3" w:rsidRDefault="0086570E" w:rsidP="00B73A75">
      <w:pPr>
        <w:pStyle w:val="Akapitzlist"/>
        <w:numPr>
          <w:ilvl w:val="0"/>
          <w:numId w:val="21"/>
        </w:numPr>
        <w:tabs>
          <w:tab w:val="clear" w:pos="360"/>
          <w:tab w:val="num" w:pos="567"/>
        </w:tabs>
        <w:ind w:left="567" w:hanging="283"/>
        <w:jc w:val="both"/>
        <w:rPr>
          <w:rFonts w:ascii="Arial" w:hAnsi="Arial" w:cs="Arial"/>
          <w:sz w:val="22"/>
          <w:szCs w:val="22"/>
          <w:lang w:eastAsia="pl-PL"/>
        </w:rPr>
      </w:pPr>
      <w:r w:rsidRPr="005152B3">
        <w:rPr>
          <w:rFonts w:ascii="Arial" w:hAnsi="Arial" w:cs="Arial"/>
          <w:sz w:val="22"/>
          <w:szCs w:val="22"/>
          <w:lang w:eastAsia="pl-PL"/>
        </w:rPr>
        <w:t xml:space="preserve">Wykonawca gwarantuje Zamawiającemu niezmienność cen netto przez cały czas trwania umowy tj. </w:t>
      </w:r>
      <w:r w:rsidR="00620D6A">
        <w:rPr>
          <w:rFonts w:ascii="Arial" w:hAnsi="Arial" w:cs="Arial"/>
          <w:sz w:val="22"/>
          <w:szCs w:val="22"/>
          <w:lang w:eastAsia="pl-PL"/>
        </w:rPr>
        <w:t>od dnia 01.01.2026r.</w:t>
      </w:r>
      <w:r w:rsidR="00C46C8E">
        <w:rPr>
          <w:rFonts w:ascii="Arial" w:hAnsi="Arial" w:cs="Arial"/>
          <w:sz w:val="22"/>
          <w:szCs w:val="22"/>
          <w:lang w:eastAsia="pl-PL"/>
        </w:rPr>
        <w:t>do dnia 3</w:t>
      </w:r>
      <w:r w:rsidR="00620D6A">
        <w:rPr>
          <w:rFonts w:ascii="Arial" w:hAnsi="Arial" w:cs="Arial"/>
          <w:sz w:val="22"/>
          <w:szCs w:val="22"/>
          <w:lang w:eastAsia="pl-PL"/>
        </w:rPr>
        <w:t>1</w:t>
      </w:r>
      <w:r w:rsidR="00C46C8E">
        <w:rPr>
          <w:rFonts w:ascii="Arial" w:hAnsi="Arial" w:cs="Arial"/>
          <w:sz w:val="22"/>
          <w:szCs w:val="22"/>
          <w:lang w:eastAsia="pl-PL"/>
        </w:rPr>
        <w:t>.</w:t>
      </w:r>
      <w:r w:rsidR="00620D6A">
        <w:rPr>
          <w:rFonts w:ascii="Arial" w:hAnsi="Arial" w:cs="Arial"/>
          <w:sz w:val="22"/>
          <w:szCs w:val="22"/>
          <w:lang w:eastAsia="pl-PL"/>
        </w:rPr>
        <w:t>12</w:t>
      </w:r>
      <w:r w:rsidR="00C46C8E">
        <w:rPr>
          <w:rFonts w:ascii="Arial" w:hAnsi="Arial" w:cs="Arial"/>
          <w:sz w:val="22"/>
          <w:szCs w:val="22"/>
          <w:lang w:eastAsia="pl-PL"/>
        </w:rPr>
        <w:t>.2026r.</w:t>
      </w:r>
      <w:r w:rsidR="005152B3" w:rsidRPr="005152B3">
        <w:rPr>
          <w:rFonts w:ascii="Arial" w:hAnsi="Arial" w:cs="Arial"/>
          <w:sz w:val="22"/>
          <w:szCs w:val="22"/>
          <w:lang w:eastAsia="pl-PL"/>
        </w:rPr>
        <w:t xml:space="preserve"> z zastrzeżeniem wystąpienia zmian wskazanych w art. 439 ustawy </w:t>
      </w:r>
      <w:proofErr w:type="spellStart"/>
      <w:r w:rsidR="005152B3" w:rsidRPr="005152B3">
        <w:rPr>
          <w:rFonts w:ascii="Arial" w:hAnsi="Arial" w:cs="Arial"/>
          <w:sz w:val="22"/>
          <w:szCs w:val="22"/>
          <w:lang w:eastAsia="pl-PL"/>
        </w:rPr>
        <w:t>Pzp</w:t>
      </w:r>
      <w:proofErr w:type="spellEnd"/>
    </w:p>
    <w:p w14:paraId="1F8EB3EF" w14:textId="0AD6881D" w:rsidR="0086570E" w:rsidRPr="005152B3" w:rsidRDefault="0086570E" w:rsidP="0086570E">
      <w:pPr>
        <w:pStyle w:val="Akapitzlist"/>
        <w:numPr>
          <w:ilvl w:val="0"/>
          <w:numId w:val="21"/>
        </w:numPr>
        <w:tabs>
          <w:tab w:val="clear" w:pos="360"/>
          <w:tab w:val="num" w:pos="567"/>
        </w:tabs>
        <w:suppressAutoHyphens w:val="0"/>
        <w:spacing w:before="60" w:after="60" w:line="276" w:lineRule="auto"/>
        <w:ind w:left="567"/>
        <w:contextualSpacing/>
        <w:jc w:val="both"/>
        <w:rPr>
          <w:rFonts w:ascii="Arial" w:hAnsi="Arial" w:cs="Arial"/>
          <w:sz w:val="22"/>
          <w:szCs w:val="22"/>
          <w:lang w:eastAsia="pl-PL"/>
        </w:rPr>
      </w:pPr>
      <w:r w:rsidRPr="005152B3">
        <w:rPr>
          <w:rFonts w:ascii="Arial" w:hAnsi="Arial" w:cs="Arial"/>
          <w:sz w:val="22"/>
          <w:szCs w:val="22"/>
          <w:lang w:eastAsia="pl-PL"/>
        </w:rPr>
        <w:t>Urzędowa zmiana stawek podatku VAT obowiązuje z mocy prawa</w:t>
      </w:r>
    </w:p>
    <w:p w14:paraId="40998D79" w14:textId="77777777" w:rsidR="0086570E" w:rsidRPr="0086570E" w:rsidRDefault="0086570E" w:rsidP="0086570E">
      <w:pPr>
        <w:numPr>
          <w:ilvl w:val="0"/>
          <w:numId w:val="26"/>
        </w:numPr>
        <w:suppressAutoHyphens w:val="0"/>
        <w:spacing w:before="60" w:after="60" w:line="276" w:lineRule="auto"/>
        <w:ind w:left="284" w:hanging="426"/>
        <w:contextualSpacing/>
        <w:jc w:val="both"/>
        <w:rPr>
          <w:rFonts w:ascii="Arial" w:hAnsi="Arial" w:cs="Arial"/>
          <w:sz w:val="22"/>
          <w:szCs w:val="22"/>
          <w:lang w:eastAsia="pl-PL"/>
        </w:rPr>
      </w:pPr>
      <w:r w:rsidRPr="0086570E">
        <w:rPr>
          <w:rFonts w:ascii="Arial" w:hAnsi="Arial" w:cs="Arial"/>
          <w:sz w:val="22"/>
          <w:szCs w:val="22"/>
          <w:lang w:eastAsia="pl-PL"/>
        </w:rPr>
        <w:t>Zasady odstąpienia od  umowy.</w:t>
      </w:r>
    </w:p>
    <w:p w14:paraId="5DD54265" w14:textId="77777777" w:rsidR="0086570E" w:rsidRPr="0086570E" w:rsidRDefault="0086570E" w:rsidP="0086570E">
      <w:pPr>
        <w:numPr>
          <w:ilvl w:val="0"/>
          <w:numId w:val="22"/>
        </w:numPr>
        <w:tabs>
          <w:tab w:val="clear" w:pos="360"/>
          <w:tab w:val="num" w:pos="567"/>
        </w:tabs>
        <w:suppressAutoHyphens w:val="0"/>
        <w:spacing w:before="60" w:after="60" w:line="276" w:lineRule="auto"/>
        <w:ind w:left="567"/>
        <w:contextualSpacing/>
        <w:jc w:val="both"/>
        <w:rPr>
          <w:rFonts w:ascii="Arial" w:hAnsi="Arial" w:cs="Arial"/>
          <w:sz w:val="22"/>
          <w:szCs w:val="22"/>
          <w:lang w:eastAsia="pl-PL"/>
        </w:rPr>
      </w:pPr>
      <w:r w:rsidRPr="0086570E">
        <w:rPr>
          <w:rFonts w:ascii="Arial" w:hAnsi="Arial" w:cs="Arial"/>
          <w:sz w:val="22"/>
          <w:szCs w:val="22"/>
          <w:lang w:eastAsia="pl-PL"/>
        </w:rPr>
        <w:t>w trybie art. 456 Ustawy Prawo zamówień publicznych</w:t>
      </w:r>
    </w:p>
    <w:p w14:paraId="59610058" w14:textId="16B78DCF" w:rsidR="0086570E" w:rsidRPr="0086570E" w:rsidRDefault="0086570E" w:rsidP="0086570E">
      <w:pPr>
        <w:numPr>
          <w:ilvl w:val="0"/>
          <w:numId w:val="22"/>
        </w:numPr>
        <w:tabs>
          <w:tab w:val="clear" w:pos="360"/>
          <w:tab w:val="num" w:pos="567"/>
        </w:tabs>
        <w:suppressAutoHyphens w:val="0"/>
        <w:spacing w:before="60" w:after="60" w:line="276" w:lineRule="auto"/>
        <w:ind w:left="567" w:hanging="357"/>
        <w:contextualSpacing/>
        <w:jc w:val="both"/>
        <w:rPr>
          <w:rFonts w:ascii="Arial" w:hAnsi="Arial" w:cs="Arial"/>
          <w:sz w:val="22"/>
          <w:szCs w:val="22"/>
          <w:lang w:eastAsia="pl-PL"/>
        </w:rPr>
      </w:pPr>
      <w:r w:rsidRPr="0086570E">
        <w:rPr>
          <w:rFonts w:ascii="Arial" w:hAnsi="Arial" w:cs="Arial"/>
          <w:sz w:val="22"/>
          <w:szCs w:val="22"/>
          <w:lang w:eastAsia="pl-PL"/>
        </w:rPr>
        <w:t xml:space="preserve">w przypadku trzykrotnego niedotrzymania </w:t>
      </w:r>
      <w:r w:rsidR="00A21185">
        <w:rPr>
          <w:rFonts w:ascii="Arial" w:hAnsi="Arial" w:cs="Arial"/>
          <w:sz w:val="22"/>
          <w:szCs w:val="22"/>
          <w:lang w:eastAsia="pl-PL"/>
        </w:rPr>
        <w:t xml:space="preserve">czasu </w:t>
      </w:r>
      <w:r w:rsidRPr="0086570E">
        <w:rPr>
          <w:rFonts w:ascii="Arial" w:hAnsi="Arial" w:cs="Arial"/>
          <w:sz w:val="22"/>
          <w:szCs w:val="22"/>
          <w:lang w:eastAsia="pl-PL"/>
        </w:rPr>
        <w:t xml:space="preserve"> dostawy Zamawiający ma prawo rozwiązać umowę w terminie natychmiastowym .</w:t>
      </w:r>
    </w:p>
    <w:p w14:paraId="79572022" w14:textId="77777777" w:rsidR="0086570E" w:rsidRPr="0086570E" w:rsidRDefault="0086570E" w:rsidP="0086570E">
      <w:pPr>
        <w:numPr>
          <w:ilvl w:val="0"/>
          <w:numId w:val="22"/>
        </w:numPr>
        <w:tabs>
          <w:tab w:val="clear" w:pos="360"/>
          <w:tab w:val="num" w:pos="567"/>
        </w:tabs>
        <w:suppressAutoHyphens w:val="0"/>
        <w:spacing w:before="60" w:after="60" w:line="276" w:lineRule="auto"/>
        <w:ind w:left="567" w:hanging="357"/>
        <w:contextualSpacing/>
        <w:jc w:val="both"/>
        <w:rPr>
          <w:rFonts w:ascii="Arial" w:hAnsi="Arial" w:cs="Arial"/>
          <w:sz w:val="22"/>
          <w:szCs w:val="22"/>
          <w:lang w:eastAsia="pl-PL"/>
        </w:rPr>
      </w:pPr>
      <w:r w:rsidRPr="0086570E">
        <w:rPr>
          <w:rFonts w:ascii="Arial" w:hAnsi="Arial" w:cs="Arial"/>
          <w:sz w:val="22"/>
          <w:szCs w:val="22"/>
          <w:lang w:eastAsia="pl-PL"/>
        </w:rPr>
        <w:t>jeżeli zostaną złożone 3 pisemne reklamacje w okresie 1 miesiąca dotyczące wad przedmiotu zamówienia, Zamawiający ma prawo odstąpić od umowy z przyczyn leżących po stronie Wykonawcy</w:t>
      </w:r>
    </w:p>
    <w:p w14:paraId="1E78B556" w14:textId="5EFB4303" w:rsidR="0086570E" w:rsidRPr="0086570E" w:rsidRDefault="0086570E" w:rsidP="0086570E">
      <w:pPr>
        <w:numPr>
          <w:ilvl w:val="0"/>
          <w:numId w:val="26"/>
        </w:numPr>
        <w:suppressAutoHyphens w:val="0"/>
        <w:spacing w:before="60" w:after="60" w:line="276" w:lineRule="auto"/>
        <w:ind w:left="284" w:hanging="426"/>
        <w:contextualSpacing/>
        <w:jc w:val="both"/>
        <w:rPr>
          <w:rFonts w:ascii="Arial" w:hAnsi="Arial" w:cs="Arial"/>
          <w:sz w:val="22"/>
          <w:szCs w:val="22"/>
          <w:lang w:eastAsia="pl-PL"/>
        </w:rPr>
      </w:pPr>
      <w:r w:rsidRPr="0086570E">
        <w:rPr>
          <w:rFonts w:ascii="Arial" w:hAnsi="Arial" w:cs="Arial"/>
          <w:sz w:val="22"/>
          <w:szCs w:val="22"/>
          <w:lang w:eastAsia="pl-PL"/>
        </w:rPr>
        <w:t>W</w:t>
      </w:r>
      <w:r w:rsidR="00DE012E" w:rsidRPr="00DE012E">
        <w:t xml:space="preserve"> </w:t>
      </w:r>
      <w:r w:rsidR="00DE012E" w:rsidRPr="00DE012E">
        <w:rPr>
          <w:rFonts w:ascii="Arial" w:hAnsi="Arial" w:cs="Arial"/>
          <w:sz w:val="22"/>
          <w:szCs w:val="22"/>
          <w:lang w:eastAsia="pl-PL"/>
        </w:rPr>
        <w:t>przypadku stwierdzenia braków ilościowych lub wad jakościowych Zamawiający niezwłocznie powiadomi o tym Wykonawcę, który na swój koszt uzupełni lub wymieni  towar wadliwy na wolny od wad w terminie nie dłuższym niż 24 godzin w dni robocze od momentu zgłoszenia za pośrednictwem poczty elektronicznej z pominięciem dni ustawowo wolnych od pracy. A rozpatrzenie reklamacji Wykonawca wykona zgodnie ze stosownymi przepisami i procedurami.</w:t>
      </w:r>
      <w:r w:rsidRPr="0086570E">
        <w:rPr>
          <w:rFonts w:ascii="Arial" w:hAnsi="Arial" w:cs="Arial"/>
          <w:sz w:val="22"/>
          <w:szCs w:val="22"/>
          <w:lang w:eastAsia="pl-PL"/>
        </w:rPr>
        <w:t xml:space="preserve"> </w:t>
      </w:r>
    </w:p>
    <w:p w14:paraId="17D156D2" w14:textId="77777777" w:rsidR="0086570E" w:rsidRPr="0086570E" w:rsidRDefault="0086570E" w:rsidP="0086570E">
      <w:pPr>
        <w:numPr>
          <w:ilvl w:val="0"/>
          <w:numId w:val="26"/>
        </w:numPr>
        <w:suppressAutoHyphens w:val="0"/>
        <w:spacing w:before="60" w:after="60" w:line="276" w:lineRule="auto"/>
        <w:ind w:left="284" w:hanging="426"/>
        <w:contextualSpacing/>
        <w:jc w:val="both"/>
        <w:rPr>
          <w:rFonts w:ascii="Arial" w:hAnsi="Arial" w:cs="Arial"/>
          <w:sz w:val="22"/>
          <w:szCs w:val="22"/>
          <w:lang w:eastAsia="pl-PL"/>
        </w:rPr>
      </w:pPr>
      <w:r w:rsidRPr="0086570E">
        <w:rPr>
          <w:rFonts w:ascii="Arial" w:hAnsi="Arial" w:cs="Arial"/>
          <w:sz w:val="22"/>
          <w:szCs w:val="22"/>
          <w:lang w:eastAsia="pl-PL"/>
        </w:rPr>
        <w:t>Dopuszczalne zmiany postanowień umowy:</w:t>
      </w:r>
    </w:p>
    <w:p w14:paraId="1E3CCD31" w14:textId="77777777" w:rsidR="00620D6A" w:rsidRPr="007C076C" w:rsidRDefault="00620D6A" w:rsidP="00620D6A">
      <w:pPr>
        <w:numPr>
          <w:ilvl w:val="0"/>
          <w:numId w:val="25"/>
        </w:numPr>
        <w:suppressAutoHyphens w:val="0"/>
        <w:spacing w:before="60" w:after="60" w:line="276" w:lineRule="auto"/>
        <w:ind w:left="567" w:hanging="357"/>
        <w:contextualSpacing/>
        <w:jc w:val="both"/>
        <w:rPr>
          <w:rFonts w:ascii="Arial" w:hAnsi="Arial" w:cs="Arial"/>
          <w:sz w:val="22"/>
          <w:szCs w:val="22"/>
          <w:lang w:eastAsia="pl-PL"/>
        </w:rPr>
      </w:pPr>
      <w:bookmarkStart w:id="2" w:name="_Hlk130468185"/>
      <w:r w:rsidRPr="007C076C">
        <w:rPr>
          <w:rFonts w:ascii="Arial" w:hAnsi="Arial" w:cs="Arial"/>
          <w:sz w:val="22"/>
          <w:szCs w:val="22"/>
          <w:lang w:eastAsia="pl-PL"/>
        </w:rPr>
        <w:t>w przypadku zmian aktów prawnych mających wpływ na cenę lub inne istotne elementy umowy Zamawiający dopuszcza stosowne zmiany w umowie.</w:t>
      </w:r>
    </w:p>
    <w:p w14:paraId="1D9881CE" w14:textId="77777777" w:rsidR="00620D6A" w:rsidRPr="007C076C" w:rsidRDefault="00620D6A" w:rsidP="00620D6A">
      <w:pPr>
        <w:numPr>
          <w:ilvl w:val="0"/>
          <w:numId w:val="25"/>
        </w:numPr>
        <w:suppressAutoHyphens w:val="0"/>
        <w:spacing w:before="60" w:after="60" w:line="276" w:lineRule="auto"/>
        <w:ind w:left="567" w:hanging="357"/>
        <w:contextualSpacing/>
        <w:jc w:val="both"/>
        <w:rPr>
          <w:rFonts w:ascii="Arial" w:hAnsi="Arial" w:cs="Arial"/>
          <w:sz w:val="22"/>
          <w:szCs w:val="22"/>
          <w:lang w:eastAsia="pl-PL"/>
        </w:rPr>
      </w:pPr>
      <w:r w:rsidRPr="007C076C">
        <w:rPr>
          <w:rFonts w:ascii="Arial" w:hAnsi="Arial" w:cs="Arial"/>
          <w:sz w:val="22"/>
          <w:szCs w:val="22"/>
          <w:lang w:eastAsia="pl-PL"/>
        </w:rPr>
        <w:t>w przypadku zakończenia, wstrzymania produkcji lub wycofania z rynku produktu będącego przedmiotem zamówienia dopuszcza się zmianę na nowy produkt o tych samym składzie chemicznym i działaniu farmakologicznym po cenie jednostkowej zaoferowanej w ofercie</w:t>
      </w:r>
    </w:p>
    <w:p w14:paraId="2A0F8DA8" w14:textId="0671AF8E" w:rsidR="00620D6A" w:rsidRPr="00620D6A" w:rsidRDefault="00620D6A" w:rsidP="00620D6A">
      <w:pPr>
        <w:numPr>
          <w:ilvl w:val="0"/>
          <w:numId w:val="25"/>
        </w:numPr>
        <w:suppressAutoHyphens w:val="0"/>
        <w:spacing w:before="60" w:after="60" w:line="276" w:lineRule="auto"/>
        <w:ind w:left="567" w:hanging="357"/>
        <w:contextualSpacing/>
        <w:jc w:val="both"/>
        <w:rPr>
          <w:rFonts w:ascii="Arial" w:hAnsi="Arial" w:cs="Arial"/>
          <w:sz w:val="22"/>
          <w:szCs w:val="22"/>
          <w:lang w:eastAsia="pl-PL"/>
        </w:rPr>
      </w:pPr>
      <w:r w:rsidRPr="007C076C">
        <w:rPr>
          <w:rFonts w:ascii="Arial" w:hAnsi="Arial" w:cs="Arial"/>
          <w:sz w:val="22"/>
          <w:szCs w:val="22"/>
          <w:lang w:eastAsia="pl-PL"/>
        </w:rPr>
        <w:t>zmian cen jednostkowych na korzyść Zamawiającego nie wpływających na obniżenie jakości przedmiotu zamówienia</w:t>
      </w:r>
    </w:p>
    <w:p w14:paraId="7F238B83" w14:textId="0634939C" w:rsidR="00061C6C" w:rsidRPr="00026307" w:rsidRDefault="00061C6C" w:rsidP="00061C6C">
      <w:pPr>
        <w:numPr>
          <w:ilvl w:val="0"/>
          <w:numId w:val="25"/>
        </w:numPr>
        <w:suppressAutoHyphens w:val="0"/>
        <w:spacing w:before="60" w:after="60" w:line="276" w:lineRule="auto"/>
        <w:ind w:left="567" w:hanging="283"/>
        <w:contextualSpacing/>
        <w:jc w:val="both"/>
        <w:rPr>
          <w:rFonts w:ascii="Arial" w:hAnsi="Arial" w:cs="Arial"/>
          <w:sz w:val="22"/>
          <w:szCs w:val="22"/>
          <w:lang w:eastAsia="pl-PL"/>
        </w:rPr>
      </w:pPr>
      <w:r w:rsidRPr="00026307">
        <w:rPr>
          <w:rFonts w:ascii="Arial" w:hAnsi="Arial" w:cs="Arial"/>
          <w:sz w:val="22"/>
          <w:szCs w:val="22"/>
          <w:lang w:eastAsia="pl-PL"/>
        </w:rPr>
        <w:t xml:space="preserve">Zgodnie z przepisem art. 439 ustawy </w:t>
      </w:r>
      <w:proofErr w:type="spellStart"/>
      <w:r w:rsidRPr="00026307">
        <w:rPr>
          <w:rFonts w:ascii="Arial" w:hAnsi="Arial" w:cs="Arial"/>
          <w:sz w:val="22"/>
          <w:szCs w:val="22"/>
          <w:lang w:eastAsia="pl-PL"/>
        </w:rPr>
        <w:t>Pzp</w:t>
      </w:r>
      <w:proofErr w:type="spellEnd"/>
      <w:r w:rsidRPr="00026307">
        <w:rPr>
          <w:rFonts w:ascii="Arial" w:hAnsi="Arial" w:cs="Arial"/>
          <w:sz w:val="22"/>
          <w:szCs w:val="22"/>
          <w:lang w:eastAsia="pl-PL"/>
        </w:rPr>
        <w:t>, przewiduje się zmianę wynagrodzenia należnego Wykonawcy w wypadku udokumentowanych zmian cen materiałów lub kosztów związanych z realizacją Umowy o co najmniej 10% względem poziomu tych cen lub kosztów związanych z wykonaniem Umowy, jakie były brane pod uwagę przez Wykonawcę przy sporządzaniu oferty stanowiącej podstawę do zawarcia Umowy.</w:t>
      </w:r>
    </w:p>
    <w:p w14:paraId="11AC2750" w14:textId="77777777" w:rsidR="00061C6C" w:rsidRPr="00026307" w:rsidRDefault="00061C6C" w:rsidP="00061C6C">
      <w:pPr>
        <w:suppressAutoHyphens w:val="0"/>
        <w:spacing w:before="60" w:after="60" w:line="276" w:lineRule="auto"/>
        <w:ind w:left="567" w:hanging="425"/>
        <w:contextualSpacing/>
        <w:jc w:val="both"/>
        <w:rPr>
          <w:rFonts w:ascii="Arial" w:hAnsi="Arial" w:cs="Arial"/>
          <w:sz w:val="22"/>
          <w:szCs w:val="22"/>
          <w:lang w:eastAsia="pl-PL"/>
        </w:rPr>
      </w:pPr>
      <w:r w:rsidRPr="00026307">
        <w:rPr>
          <w:rFonts w:ascii="Arial" w:hAnsi="Arial" w:cs="Arial"/>
          <w:sz w:val="22"/>
          <w:szCs w:val="22"/>
          <w:lang w:eastAsia="pl-PL"/>
        </w:rPr>
        <w:t xml:space="preserve">       Pierwsza zmiana wynagrodzenia, może nastąpić najwcześniej po 6 miesiącach od dnia podpisania Umowy. Kolejne zmiany wynagrodzenia należnego Wykonawcy nie będą dokonywane częściej niż co 6 miesięcy od daty pierwszej zmiany. Początkowym terminem wprowadzenia zmian do Umowy, będzie miesiąc kalendarzowy następujący po miesiącu, w którym wystąpiły okoliczności powodujące zmianę</w:t>
      </w:r>
    </w:p>
    <w:p w14:paraId="146CF252" w14:textId="77777777" w:rsidR="00061C6C" w:rsidRPr="00026307" w:rsidRDefault="00061C6C" w:rsidP="00061C6C">
      <w:pPr>
        <w:suppressAutoHyphens w:val="0"/>
        <w:spacing w:before="60" w:after="60" w:line="276" w:lineRule="auto"/>
        <w:ind w:left="567" w:hanging="425"/>
        <w:contextualSpacing/>
        <w:jc w:val="both"/>
        <w:rPr>
          <w:rFonts w:ascii="Arial" w:hAnsi="Arial" w:cs="Arial"/>
          <w:sz w:val="22"/>
          <w:szCs w:val="22"/>
          <w:lang w:eastAsia="pl-PL"/>
        </w:rPr>
      </w:pPr>
      <w:r w:rsidRPr="00026307">
        <w:rPr>
          <w:rFonts w:ascii="Arial" w:hAnsi="Arial" w:cs="Arial"/>
          <w:sz w:val="22"/>
          <w:szCs w:val="22"/>
          <w:lang w:eastAsia="pl-PL"/>
        </w:rPr>
        <w:t xml:space="preserve">       W celu określenia wpływu zmiany cen materiałów lub kosztów na koszt wykonania zamówienia Wykonawca jest zobowiązany do przedstawienia Zamawiającemu w terminie do 14 dni od dnia zawarcia umowy, pod rygorem utraty prawa do waloryzacji, szczegółowej kalkulacji wynagrodzenia na dzień składania oferty. Kalkulacja musi zawierać nazwę, ilość, cenę jednostkową oraz łączną wartość materiałów lub kosztów skalkulowanych w wynagrodzeniu oraz procentowy udział w wynagrodzeniu: wartości materiałów i kosztów </w:t>
      </w:r>
      <w:r w:rsidRPr="00026307">
        <w:rPr>
          <w:rFonts w:ascii="Arial" w:hAnsi="Arial" w:cs="Arial"/>
          <w:sz w:val="22"/>
          <w:szCs w:val="22"/>
          <w:lang w:eastAsia="pl-PL"/>
        </w:rPr>
        <w:lastRenderedPageBreak/>
        <w:t>związanych z realizacją zamówienia, kosztów wynagrodzeń wraz z pochodnymi oraz zysku. Wraz z kalkulacją Wykonawca dostarczy dowody w zakresie cen materiałów lub wysokości kosztów skalkulowanych w wynagrodzeniu.</w:t>
      </w:r>
    </w:p>
    <w:p w14:paraId="3298E77E" w14:textId="77777777" w:rsidR="00061C6C" w:rsidRPr="00026307" w:rsidRDefault="00061C6C" w:rsidP="00061C6C">
      <w:pPr>
        <w:suppressAutoHyphens w:val="0"/>
        <w:spacing w:before="60" w:after="60" w:line="276" w:lineRule="auto"/>
        <w:ind w:left="567" w:hanging="425"/>
        <w:contextualSpacing/>
        <w:jc w:val="both"/>
        <w:rPr>
          <w:rFonts w:ascii="Arial" w:hAnsi="Arial" w:cs="Arial"/>
          <w:sz w:val="22"/>
          <w:szCs w:val="22"/>
          <w:lang w:eastAsia="pl-PL"/>
        </w:rPr>
      </w:pPr>
      <w:r w:rsidRPr="00026307">
        <w:rPr>
          <w:rFonts w:ascii="Arial" w:hAnsi="Arial" w:cs="Arial"/>
          <w:sz w:val="22"/>
          <w:szCs w:val="22"/>
          <w:lang w:eastAsia="pl-PL"/>
        </w:rPr>
        <w:t xml:space="preserve">       Maksymalna łączna wartość zmiany wynagrodzenia, jaką dopuszczają Strony w efekcie zastosowania postanowień o zasadach wprowadzania zmian wysokości wynagrodzenia, wynosi 5% wynagrodzenia, z zastrzeżeniem, że zmiana nie może zwiększyć wynagrodzenia ponad kwotę, jaką Zamawiający zapłaciłby, gdyby nabywał produkty po cenach urzędowych wskazanych w obwieszczeniu Ministra Zdrowia w sprawie wykazu refundowanych leków, środków spożywczych specjalnego przeznaczenia oraz wyrobów medycznych.</w:t>
      </w:r>
    </w:p>
    <w:p w14:paraId="2EF58CFD" w14:textId="77777777" w:rsidR="00061C6C" w:rsidRPr="00026307" w:rsidRDefault="00061C6C" w:rsidP="00061C6C">
      <w:pPr>
        <w:suppressAutoHyphens w:val="0"/>
        <w:spacing w:before="60" w:after="60" w:line="276" w:lineRule="auto"/>
        <w:ind w:left="567" w:hanging="425"/>
        <w:contextualSpacing/>
        <w:jc w:val="both"/>
        <w:rPr>
          <w:rFonts w:ascii="Arial" w:hAnsi="Arial" w:cs="Arial"/>
          <w:sz w:val="22"/>
          <w:szCs w:val="22"/>
          <w:lang w:eastAsia="pl-PL"/>
        </w:rPr>
      </w:pPr>
      <w:r w:rsidRPr="00026307">
        <w:rPr>
          <w:rFonts w:ascii="Arial" w:hAnsi="Arial" w:cs="Arial"/>
          <w:sz w:val="22"/>
          <w:szCs w:val="22"/>
          <w:lang w:eastAsia="pl-PL"/>
        </w:rPr>
        <w:t xml:space="preserve">       Do wniosku w sprawie zmiany wynagrodzenia należy dołączyć zestawienie zawierające nazwę, ilość, aktualną cenę jednostkową oraz łączną wartość materiałów lub kosztów na dzień składania wniosku, uwzględnionych w kalkulacji, wraz z dowodami w zakresie cen materiałów lub wysokości kosztów wymienionych w zestawieniu.</w:t>
      </w:r>
    </w:p>
    <w:p w14:paraId="1D2E92F0" w14:textId="77777777" w:rsidR="00061C6C" w:rsidRPr="00026307" w:rsidRDefault="00061C6C" w:rsidP="00061C6C">
      <w:pPr>
        <w:suppressAutoHyphens w:val="0"/>
        <w:spacing w:before="60" w:after="60" w:line="276" w:lineRule="auto"/>
        <w:ind w:left="567" w:hanging="425"/>
        <w:contextualSpacing/>
        <w:jc w:val="both"/>
        <w:rPr>
          <w:rFonts w:ascii="Arial" w:hAnsi="Arial" w:cs="Arial"/>
          <w:sz w:val="22"/>
          <w:szCs w:val="22"/>
          <w:lang w:eastAsia="pl-PL"/>
        </w:rPr>
      </w:pPr>
      <w:r w:rsidRPr="00026307">
        <w:rPr>
          <w:rFonts w:ascii="Arial" w:hAnsi="Arial" w:cs="Arial"/>
          <w:sz w:val="22"/>
          <w:szCs w:val="22"/>
          <w:lang w:eastAsia="pl-PL"/>
        </w:rPr>
        <w:t xml:space="preserve">       Zmiany cen lub kosztów, ustalane będą z uwzględnieniem odpowiednich wskaźników tych pozycji ogłaszanych przez Prezesa Głównego Urzędu Statystycznego</w:t>
      </w:r>
    </w:p>
    <w:p w14:paraId="1EC7D08A" w14:textId="77777777" w:rsidR="00061C6C" w:rsidRPr="00026307" w:rsidRDefault="00061C6C" w:rsidP="00061C6C">
      <w:pPr>
        <w:suppressAutoHyphens w:val="0"/>
        <w:spacing w:before="60" w:after="60" w:line="276" w:lineRule="auto"/>
        <w:ind w:left="567" w:hanging="425"/>
        <w:contextualSpacing/>
        <w:jc w:val="both"/>
        <w:rPr>
          <w:rFonts w:ascii="Arial" w:hAnsi="Arial" w:cs="Arial"/>
          <w:sz w:val="22"/>
          <w:szCs w:val="22"/>
          <w:lang w:eastAsia="pl-PL"/>
        </w:rPr>
      </w:pPr>
      <w:r w:rsidRPr="00026307">
        <w:rPr>
          <w:rFonts w:ascii="Arial" w:hAnsi="Arial" w:cs="Arial"/>
          <w:sz w:val="22"/>
          <w:szCs w:val="22"/>
          <w:lang w:eastAsia="pl-PL"/>
        </w:rPr>
        <w:t xml:space="preserve">       Każda ze Stron może wystąpić do drugiej Strony z wnioskiem dokonania zmiany wynagrodzenia należnego Wykonawcy, zawierającym w szczególności szczegółowe wyliczenie zgodnie z zasadami określonymi w niniejszym ustępie cen netto i brutto po waloryzacji.</w:t>
      </w:r>
    </w:p>
    <w:p w14:paraId="359FD109" w14:textId="7E55A19C" w:rsidR="00061C6C" w:rsidRPr="0086570E" w:rsidRDefault="00061C6C" w:rsidP="00061C6C">
      <w:pPr>
        <w:suppressAutoHyphens w:val="0"/>
        <w:spacing w:before="60" w:after="60" w:line="276" w:lineRule="auto"/>
        <w:ind w:left="567" w:hanging="425"/>
        <w:contextualSpacing/>
        <w:jc w:val="both"/>
        <w:rPr>
          <w:rFonts w:ascii="Arial" w:hAnsi="Arial" w:cs="Arial"/>
          <w:sz w:val="22"/>
          <w:szCs w:val="22"/>
          <w:lang w:eastAsia="pl-PL"/>
        </w:rPr>
      </w:pPr>
      <w:r w:rsidRPr="00026307">
        <w:rPr>
          <w:rFonts w:ascii="Arial" w:hAnsi="Arial" w:cs="Arial"/>
          <w:sz w:val="22"/>
          <w:szCs w:val="22"/>
          <w:lang w:eastAsia="pl-PL"/>
        </w:rPr>
        <w:t xml:space="preserve">      W terminie 14 dni od przedłożenia pisemnego wniosku, druga Strona pisemnie ustosunkuje się do niego, uwzględniając go w całości albo wnosząc swoje zastrzeżenia. W przypadku wniesienia zastrzeżeń, Strony przystąpią do negocjacji zmiany wysokości wynagrodzenia, które powinny się zakończyć w terminie 14 dni od dnia dostarczenia tych zastrzeżeń. W toku weryfikacji wniosku Strony mają możliwość wezwania drugiej Strony do złożenia dodatkowych wyjaśnień, kopii dokumentów źródłowych lub wyliczeń, w zakresie niezbędnym do oceny zasadności zmiany wysokości wynagrodzenia.</w:t>
      </w:r>
      <w:bookmarkEnd w:id="2"/>
    </w:p>
    <w:p w14:paraId="0FFDDB7E" w14:textId="124DA260" w:rsidR="0086570E" w:rsidRPr="0086570E" w:rsidRDefault="0086570E" w:rsidP="0086570E">
      <w:pPr>
        <w:suppressAutoHyphens w:val="0"/>
        <w:spacing w:before="60" w:after="60" w:line="276" w:lineRule="auto"/>
        <w:ind w:left="426" w:hanging="426"/>
        <w:contextualSpacing/>
        <w:jc w:val="both"/>
        <w:rPr>
          <w:rFonts w:ascii="Arial" w:hAnsi="Arial" w:cs="Arial"/>
          <w:sz w:val="22"/>
          <w:szCs w:val="22"/>
          <w:lang w:eastAsia="pl-PL"/>
        </w:rPr>
      </w:pPr>
      <w:r w:rsidRPr="0086570E">
        <w:rPr>
          <w:rFonts w:ascii="Arial" w:hAnsi="Arial" w:cs="Arial"/>
          <w:sz w:val="22"/>
          <w:szCs w:val="22"/>
          <w:lang w:eastAsia="pl-PL"/>
        </w:rPr>
        <w:t>13</w:t>
      </w:r>
      <w:r w:rsidR="00C67941">
        <w:rPr>
          <w:rFonts w:ascii="Arial" w:hAnsi="Arial" w:cs="Arial"/>
          <w:sz w:val="22"/>
          <w:szCs w:val="22"/>
          <w:lang w:eastAsia="pl-PL"/>
        </w:rPr>
        <w:t>.</w:t>
      </w:r>
      <w:r w:rsidRPr="0086570E">
        <w:rPr>
          <w:rFonts w:ascii="Arial" w:hAnsi="Arial" w:cs="Arial"/>
          <w:sz w:val="22"/>
          <w:szCs w:val="22"/>
          <w:lang w:eastAsia="pl-PL"/>
        </w:rPr>
        <w:t xml:space="preserve"> W wypadku zaistnienia sytuacji uzasadniającej zmianę umowy Wykonawca jest zobowiązany zwrócić się do Zamawiającego z pisemnym wnioskiem o zmianę postanowień umowy, wskazując okoliczności (niezwłocznie po ich zaistnieniu), które miały wpływ na wystąpienie powyższych sytuacji.</w:t>
      </w:r>
    </w:p>
    <w:p w14:paraId="18DA2779" w14:textId="77777777" w:rsidR="0086570E" w:rsidRPr="0086570E" w:rsidRDefault="0086570E" w:rsidP="0086570E">
      <w:pPr>
        <w:suppressAutoHyphens w:val="0"/>
        <w:spacing w:before="60" w:after="60" w:line="276" w:lineRule="auto"/>
        <w:ind w:left="426" w:hanging="426"/>
        <w:contextualSpacing/>
        <w:jc w:val="both"/>
        <w:rPr>
          <w:rFonts w:ascii="Arial" w:hAnsi="Arial" w:cs="Arial"/>
          <w:sz w:val="22"/>
          <w:szCs w:val="22"/>
          <w:highlight w:val="yellow"/>
          <w:lang w:eastAsia="pl-PL"/>
        </w:rPr>
      </w:pPr>
      <w:r w:rsidRPr="0086570E">
        <w:rPr>
          <w:rFonts w:ascii="Arial" w:hAnsi="Arial" w:cs="Arial"/>
          <w:sz w:val="22"/>
          <w:szCs w:val="22"/>
          <w:lang w:eastAsia="pl-PL"/>
        </w:rPr>
        <w:t>14  Okoliczności wskazane powyżej nie stanowią o zobowiązaniu Zamawiającego do wyrażenia zgody na wprowadzenie zmiany z tego tytułu.</w:t>
      </w:r>
    </w:p>
    <w:p w14:paraId="0429175D" w14:textId="2919430D" w:rsidR="0086570E" w:rsidRPr="00C36491" w:rsidRDefault="0086570E" w:rsidP="0086570E">
      <w:pPr>
        <w:numPr>
          <w:ilvl w:val="2"/>
          <w:numId w:val="27"/>
        </w:numPr>
        <w:suppressAutoHyphens w:val="0"/>
        <w:spacing w:before="60" w:after="60" w:line="276" w:lineRule="auto"/>
        <w:ind w:left="426" w:hanging="426"/>
        <w:contextualSpacing/>
        <w:jc w:val="both"/>
        <w:rPr>
          <w:rFonts w:ascii="Arial" w:hAnsi="Arial" w:cs="Arial"/>
          <w:sz w:val="22"/>
          <w:szCs w:val="22"/>
          <w:lang w:eastAsia="pl-PL"/>
        </w:rPr>
      </w:pPr>
      <w:r w:rsidRPr="00C36491">
        <w:rPr>
          <w:rFonts w:ascii="Arial" w:hAnsi="Arial" w:cs="Arial"/>
          <w:sz w:val="22"/>
          <w:szCs w:val="22"/>
          <w:lang w:eastAsia="pl-PL"/>
        </w:rPr>
        <w:t>Umowa obowiązuje</w:t>
      </w:r>
      <w:r w:rsidR="0095082D">
        <w:rPr>
          <w:rFonts w:ascii="Arial" w:hAnsi="Arial" w:cs="Arial"/>
          <w:sz w:val="22"/>
          <w:szCs w:val="22"/>
          <w:lang w:eastAsia="pl-PL"/>
        </w:rPr>
        <w:t xml:space="preserve"> </w:t>
      </w:r>
      <w:r w:rsidR="00620D6A">
        <w:rPr>
          <w:rFonts w:ascii="Arial" w:hAnsi="Arial" w:cs="Arial"/>
          <w:sz w:val="22"/>
          <w:szCs w:val="22"/>
          <w:lang w:eastAsia="pl-PL"/>
        </w:rPr>
        <w:t xml:space="preserve">od dnia 01.01.2026r. </w:t>
      </w:r>
      <w:r w:rsidR="00C46C8E">
        <w:rPr>
          <w:rFonts w:ascii="Arial" w:hAnsi="Arial" w:cs="Arial"/>
          <w:sz w:val="22"/>
          <w:szCs w:val="22"/>
          <w:lang w:eastAsia="pl-PL"/>
        </w:rPr>
        <w:t>do dnia 3</w:t>
      </w:r>
      <w:r w:rsidR="000B387A">
        <w:rPr>
          <w:rFonts w:ascii="Arial" w:hAnsi="Arial" w:cs="Arial"/>
          <w:sz w:val="22"/>
          <w:szCs w:val="22"/>
          <w:lang w:eastAsia="pl-PL"/>
        </w:rPr>
        <w:t>1</w:t>
      </w:r>
      <w:r w:rsidR="00C46C8E">
        <w:rPr>
          <w:rFonts w:ascii="Arial" w:hAnsi="Arial" w:cs="Arial"/>
          <w:sz w:val="22"/>
          <w:szCs w:val="22"/>
          <w:lang w:eastAsia="pl-PL"/>
        </w:rPr>
        <w:t>.</w:t>
      </w:r>
      <w:r w:rsidR="000B387A">
        <w:rPr>
          <w:rFonts w:ascii="Arial" w:hAnsi="Arial" w:cs="Arial"/>
          <w:sz w:val="22"/>
          <w:szCs w:val="22"/>
          <w:lang w:eastAsia="pl-PL"/>
        </w:rPr>
        <w:t>12</w:t>
      </w:r>
      <w:r w:rsidR="00C46C8E">
        <w:rPr>
          <w:rFonts w:ascii="Arial" w:hAnsi="Arial" w:cs="Arial"/>
          <w:sz w:val="22"/>
          <w:szCs w:val="22"/>
          <w:lang w:eastAsia="pl-PL"/>
        </w:rPr>
        <w:t>.2026r</w:t>
      </w:r>
    </w:p>
    <w:p w14:paraId="37720C6C" w14:textId="40C596B0" w:rsidR="0086570E" w:rsidRPr="0086570E" w:rsidRDefault="0086570E" w:rsidP="00C67941">
      <w:pPr>
        <w:numPr>
          <w:ilvl w:val="2"/>
          <w:numId w:val="27"/>
        </w:numPr>
        <w:suppressAutoHyphens w:val="0"/>
        <w:spacing w:before="60" w:after="60" w:line="276" w:lineRule="auto"/>
        <w:ind w:left="426" w:hanging="426"/>
        <w:contextualSpacing/>
        <w:jc w:val="both"/>
        <w:rPr>
          <w:rFonts w:ascii="Arial" w:hAnsi="Arial" w:cs="Arial"/>
          <w:sz w:val="22"/>
          <w:szCs w:val="22"/>
          <w:lang w:eastAsia="pl-PL"/>
        </w:rPr>
      </w:pPr>
      <w:r w:rsidRPr="0086570E">
        <w:rPr>
          <w:rFonts w:ascii="Arial" w:hAnsi="Arial" w:cs="Arial"/>
          <w:sz w:val="22"/>
          <w:szCs w:val="22"/>
          <w:lang w:eastAsia="pl-PL"/>
        </w:rPr>
        <w:t>Przedstawicielem Wykonawcy w ramach realizacji niniejszej umowy jest.................................................................,tel. ..........................., email................................</w:t>
      </w:r>
    </w:p>
    <w:p w14:paraId="2D536992" w14:textId="479DBB1C" w:rsidR="0086570E" w:rsidRDefault="0086570E" w:rsidP="0086570E">
      <w:pPr>
        <w:suppressAutoHyphens w:val="0"/>
        <w:spacing w:before="60" w:after="60" w:line="276" w:lineRule="auto"/>
        <w:ind w:left="426"/>
        <w:contextualSpacing/>
        <w:jc w:val="both"/>
        <w:rPr>
          <w:rFonts w:ascii="Arial" w:hAnsi="Arial" w:cs="Arial"/>
          <w:sz w:val="22"/>
          <w:szCs w:val="22"/>
          <w:lang w:eastAsia="pl-PL"/>
        </w:rPr>
      </w:pPr>
      <w:r w:rsidRPr="0086570E">
        <w:rPr>
          <w:rFonts w:ascii="Arial" w:hAnsi="Arial" w:cs="Arial"/>
          <w:sz w:val="22"/>
          <w:szCs w:val="22"/>
          <w:lang w:eastAsia="pl-PL"/>
        </w:rPr>
        <w:t>Przedstawicielem Zamawiającego w ramach realizacji niniejszej umowy   jest………………………………………………,tel.……………………e-mail. ……………….……</w:t>
      </w:r>
    </w:p>
    <w:p w14:paraId="210E473D" w14:textId="77777777" w:rsidR="00C9069B" w:rsidRDefault="00C9069B" w:rsidP="0086570E">
      <w:pPr>
        <w:suppressAutoHyphens w:val="0"/>
        <w:spacing w:before="60" w:after="60" w:line="276" w:lineRule="auto"/>
        <w:ind w:left="426"/>
        <w:contextualSpacing/>
        <w:jc w:val="both"/>
        <w:rPr>
          <w:rFonts w:ascii="Arial" w:hAnsi="Arial" w:cs="Arial"/>
          <w:sz w:val="22"/>
          <w:szCs w:val="22"/>
          <w:lang w:eastAsia="pl-PL"/>
        </w:rPr>
      </w:pPr>
    </w:p>
    <w:p w14:paraId="459283EC" w14:textId="77777777" w:rsidR="00C9069B" w:rsidRDefault="00C9069B" w:rsidP="00C9069B">
      <w:pPr>
        <w:autoSpaceDE w:val="0"/>
        <w:spacing w:before="60" w:after="60" w:line="276" w:lineRule="auto"/>
        <w:rPr>
          <w:rFonts w:ascii="Arial" w:hAnsi="Arial" w:cs="Arial"/>
          <w:b/>
          <w:i/>
          <w:iCs/>
        </w:rPr>
      </w:pPr>
      <w:r>
        <w:rPr>
          <w:rFonts w:ascii="Arial" w:hAnsi="Arial" w:cs="Arial"/>
          <w:b/>
          <w:i/>
          <w:iCs/>
        </w:rPr>
        <w:t>UWAGA:</w:t>
      </w:r>
    </w:p>
    <w:p w14:paraId="20DBCBBA" w14:textId="77777777" w:rsidR="00C9069B" w:rsidRPr="00510964" w:rsidRDefault="00C9069B" w:rsidP="00C9069B">
      <w:pPr>
        <w:autoSpaceDE w:val="0"/>
        <w:spacing w:before="60" w:after="60" w:line="276" w:lineRule="auto"/>
        <w:rPr>
          <w:rFonts w:ascii="Arial" w:hAnsi="Arial" w:cs="Arial"/>
          <w:bCs/>
          <w:i/>
          <w:iCs/>
          <w:sz w:val="22"/>
          <w:szCs w:val="22"/>
        </w:rPr>
      </w:pPr>
      <w:r w:rsidRPr="00510964">
        <w:rPr>
          <w:rFonts w:ascii="Arial" w:hAnsi="Arial" w:cs="Arial"/>
          <w:bCs/>
          <w:i/>
          <w:iCs/>
          <w:sz w:val="22"/>
          <w:szCs w:val="22"/>
        </w:rPr>
        <w:t>Zamawiający zastrzega sobie po wyborze najkorzystniejszej oferty, prawo do wprowadzenia, w porozumieniu z wybranym Wykonawcą, do ostatecznej treści umowy, zapisów uszczegóławiających i korygujących, wynikających z treści złożonej oferty i zapisów SWZ</w:t>
      </w:r>
    </w:p>
    <w:p w14:paraId="2A22FBEB" w14:textId="77777777" w:rsidR="00C9069B" w:rsidRPr="0086570E" w:rsidRDefault="00C9069B" w:rsidP="0086570E">
      <w:pPr>
        <w:suppressAutoHyphens w:val="0"/>
        <w:spacing w:before="60" w:after="60" w:line="276" w:lineRule="auto"/>
        <w:ind w:left="426"/>
        <w:contextualSpacing/>
        <w:jc w:val="both"/>
        <w:rPr>
          <w:rFonts w:ascii="Arial" w:hAnsi="Arial" w:cs="Arial"/>
          <w:sz w:val="22"/>
          <w:szCs w:val="22"/>
          <w:lang w:eastAsia="pl-PL"/>
        </w:rPr>
      </w:pPr>
    </w:p>
    <w:sectPr w:rsidR="00C9069B" w:rsidRPr="0086570E" w:rsidSect="00187D11">
      <w:headerReference w:type="even" r:id="rId7"/>
      <w:headerReference w:type="default" r:id="rId8"/>
      <w:footerReference w:type="even" r:id="rId9"/>
      <w:footerReference w:type="default" r:id="rId10"/>
      <w:headerReference w:type="first" r:id="rId11"/>
      <w:footerReference w:type="first" r:id="rId12"/>
      <w:pgSz w:w="11906" w:h="16838"/>
      <w:pgMar w:top="1134" w:right="1247" w:bottom="1134"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5717F" w14:textId="77777777" w:rsidR="0081368C" w:rsidRDefault="0081368C">
      <w:r>
        <w:separator/>
      </w:r>
    </w:p>
  </w:endnote>
  <w:endnote w:type="continuationSeparator" w:id="0">
    <w:p w14:paraId="1A8072B0" w14:textId="77777777" w:rsidR="0081368C" w:rsidRDefault="00813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A2FC8" w14:textId="77777777" w:rsidR="009B7508" w:rsidRDefault="009B75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848E3" w14:textId="77777777" w:rsidR="009B7508" w:rsidRDefault="009B750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93C8F" w14:textId="77777777" w:rsidR="009B7508" w:rsidRDefault="009B75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23026" w14:textId="77777777" w:rsidR="0081368C" w:rsidRDefault="0081368C">
      <w:r>
        <w:separator/>
      </w:r>
    </w:p>
  </w:footnote>
  <w:footnote w:type="continuationSeparator" w:id="0">
    <w:p w14:paraId="4A128E11" w14:textId="77777777" w:rsidR="0081368C" w:rsidRDefault="00813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150BD" w14:textId="77777777" w:rsidR="009B7508" w:rsidRDefault="009B750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5488E" w14:textId="77777777" w:rsidR="009B7508" w:rsidRDefault="009B750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68DC0" w14:textId="77777777" w:rsidR="009B7508" w:rsidRDefault="009B750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decimal"/>
      <w:lvlText w:val="%1."/>
      <w:lvlJc w:val="left"/>
      <w:pPr>
        <w:tabs>
          <w:tab w:val="num" w:pos="720"/>
        </w:tabs>
        <w:ind w:left="720" w:hanging="360"/>
      </w:pPr>
      <w:rPr>
        <w:color w:val="auto"/>
      </w:rPr>
    </w:lvl>
  </w:abstractNum>
  <w:abstractNum w:abstractNumId="1" w15:restartNumberingAfterBreak="0">
    <w:nsid w:val="00000003"/>
    <w:multiLevelType w:val="multilevel"/>
    <w:tmpl w:val="1986A022"/>
    <w:name w:val="WW8Num8"/>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10"/>
    <w:lvl w:ilvl="0">
      <w:start w:val="1"/>
      <w:numFmt w:val="lowerLetter"/>
      <w:lvlText w:val="%1)"/>
      <w:lvlJc w:val="left"/>
      <w:pPr>
        <w:tabs>
          <w:tab w:val="num" w:pos="0"/>
        </w:tabs>
        <w:ind w:left="1440" w:hanging="360"/>
      </w:pPr>
    </w:lvl>
  </w:abstractNum>
  <w:abstractNum w:abstractNumId="3" w15:restartNumberingAfterBreak="0">
    <w:nsid w:val="00000005"/>
    <w:multiLevelType w:val="singleLevel"/>
    <w:tmpl w:val="00000005"/>
    <w:name w:val="WW8Num13"/>
    <w:lvl w:ilvl="0">
      <w:start w:val="1"/>
      <w:numFmt w:val="decimal"/>
      <w:lvlText w:val="%1."/>
      <w:lvlJc w:val="left"/>
      <w:pPr>
        <w:tabs>
          <w:tab w:val="num" w:pos="720"/>
        </w:tabs>
        <w:ind w:left="720" w:hanging="360"/>
      </w:pPr>
    </w:lvl>
  </w:abstractNum>
  <w:abstractNum w:abstractNumId="4" w15:restartNumberingAfterBreak="0">
    <w:nsid w:val="00000009"/>
    <w:multiLevelType w:val="multilevel"/>
    <w:tmpl w:val="4D287010"/>
    <w:name w:val="WW8Num2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A"/>
    <w:multiLevelType w:val="singleLevel"/>
    <w:tmpl w:val="0000000A"/>
    <w:name w:val="WW8Num24"/>
    <w:lvl w:ilvl="0">
      <w:start w:val="1"/>
      <w:numFmt w:val="decimal"/>
      <w:lvlText w:val="%1."/>
      <w:lvlJc w:val="left"/>
      <w:pPr>
        <w:tabs>
          <w:tab w:val="num" w:pos="720"/>
        </w:tabs>
        <w:ind w:left="720" w:hanging="360"/>
      </w:pPr>
      <w:rPr>
        <w:color w:val="000000"/>
      </w:rPr>
    </w:lvl>
  </w:abstractNum>
  <w:abstractNum w:abstractNumId="6" w15:restartNumberingAfterBreak="0">
    <w:nsid w:val="0000000B"/>
    <w:multiLevelType w:val="multilevel"/>
    <w:tmpl w:val="0000000B"/>
    <w:name w:val="WW8Num25"/>
    <w:lvl w:ilvl="0">
      <w:start w:val="1"/>
      <w:numFmt w:val="decimal"/>
      <w:lvlText w:val="%1."/>
      <w:lvlJc w:val="left"/>
      <w:pPr>
        <w:tabs>
          <w:tab w:val="num" w:pos="2880"/>
        </w:tabs>
        <w:ind w:left="2880" w:hanging="360"/>
      </w:pPr>
      <w:rPr>
        <w:color w:val="auto"/>
      </w:rPr>
    </w:lvl>
    <w:lvl w:ilvl="1">
      <w:start w:val="1"/>
      <w:numFmt w:val="lowerLetter"/>
      <w:lvlText w:val="%2)"/>
      <w:lvlJc w:val="left"/>
      <w:pPr>
        <w:tabs>
          <w:tab w:val="num" w:pos="1440"/>
        </w:tabs>
        <w:ind w:left="1440" w:hanging="360"/>
      </w:pPr>
      <w:rPr>
        <w:color w:val="auto"/>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C"/>
    <w:multiLevelType w:val="singleLevel"/>
    <w:tmpl w:val="EC2E3C1A"/>
    <w:name w:val="WW8Num31"/>
    <w:lvl w:ilvl="0">
      <w:start w:val="1"/>
      <w:numFmt w:val="decimal"/>
      <w:lvlText w:val="%1."/>
      <w:lvlJc w:val="left"/>
      <w:pPr>
        <w:tabs>
          <w:tab w:val="num" w:pos="720"/>
        </w:tabs>
        <w:ind w:left="720" w:hanging="360"/>
      </w:pPr>
      <w:rPr>
        <w:i w:val="0"/>
      </w:rPr>
    </w:lvl>
  </w:abstractNum>
  <w:abstractNum w:abstractNumId="8" w15:restartNumberingAfterBreak="0">
    <w:nsid w:val="0000000D"/>
    <w:multiLevelType w:val="singleLevel"/>
    <w:tmpl w:val="0000000D"/>
    <w:name w:val="WW8Num34"/>
    <w:lvl w:ilvl="0">
      <w:start w:val="1"/>
      <w:numFmt w:val="decimal"/>
      <w:lvlText w:val="%1."/>
      <w:lvlJc w:val="left"/>
      <w:pPr>
        <w:tabs>
          <w:tab w:val="num" w:pos="720"/>
        </w:tabs>
        <w:ind w:left="720" w:hanging="360"/>
      </w:pPr>
    </w:lvl>
  </w:abstractNum>
  <w:abstractNum w:abstractNumId="9" w15:restartNumberingAfterBreak="0">
    <w:nsid w:val="0000000E"/>
    <w:multiLevelType w:val="singleLevel"/>
    <w:tmpl w:val="0000000E"/>
    <w:name w:val="WW8Num35"/>
    <w:lvl w:ilvl="0">
      <w:start w:val="1"/>
      <w:numFmt w:val="decimal"/>
      <w:lvlText w:val="%1)"/>
      <w:lvlJc w:val="left"/>
      <w:pPr>
        <w:tabs>
          <w:tab w:val="num" w:pos="720"/>
        </w:tabs>
        <w:ind w:left="720" w:hanging="360"/>
      </w:pPr>
    </w:lvl>
  </w:abstractNum>
  <w:abstractNum w:abstractNumId="10" w15:restartNumberingAfterBreak="0">
    <w:nsid w:val="0000000F"/>
    <w:multiLevelType w:val="multilevel"/>
    <w:tmpl w:val="0000000F"/>
    <w:name w:val="WW8Num37"/>
    <w:lvl w:ilvl="0">
      <w:start w:val="1"/>
      <w:numFmt w:val="lowerLetter"/>
      <w:lvlText w:val="%1)"/>
      <w:lvlJc w:val="left"/>
      <w:pPr>
        <w:tabs>
          <w:tab w:val="num" w:pos="540"/>
        </w:tabs>
        <w:ind w:left="540" w:hanging="360"/>
      </w:pPr>
    </w:lvl>
    <w:lvl w:ilvl="1">
      <w:start w:val="1"/>
      <w:numFmt w:val="decimal"/>
      <w:lvlText w:val="%2."/>
      <w:lvlJc w:val="left"/>
      <w:pPr>
        <w:tabs>
          <w:tab w:val="num" w:pos="1260"/>
        </w:tabs>
        <w:ind w:left="1260" w:hanging="360"/>
      </w:pPr>
    </w:lvl>
    <w:lvl w:ilvl="2">
      <w:start w:val="1"/>
      <w:numFmt w:val="lowerRoman"/>
      <w:lvlText w:val="%3."/>
      <w:lvlJc w:val="lef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lef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left"/>
      <w:pPr>
        <w:tabs>
          <w:tab w:val="num" w:pos="6300"/>
        </w:tabs>
        <w:ind w:left="6300" w:hanging="180"/>
      </w:pPr>
    </w:lvl>
  </w:abstractNum>
  <w:abstractNum w:abstractNumId="11" w15:restartNumberingAfterBreak="0">
    <w:nsid w:val="00000010"/>
    <w:multiLevelType w:val="singleLevel"/>
    <w:tmpl w:val="00000010"/>
    <w:name w:val="WW8Num39"/>
    <w:lvl w:ilvl="0">
      <w:start w:val="1"/>
      <w:numFmt w:val="decimal"/>
      <w:lvlText w:val="%1."/>
      <w:lvlJc w:val="left"/>
      <w:pPr>
        <w:tabs>
          <w:tab w:val="num" w:pos="720"/>
        </w:tabs>
        <w:ind w:left="720" w:hanging="360"/>
      </w:pPr>
    </w:lvl>
  </w:abstractNum>
  <w:abstractNum w:abstractNumId="12" w15:restartNumberingAfterBreak="0">
    <w:nsid w:val="04877118"/>
    <w:multiLevelType w:val="hybridMultilevel"/>
    <w:tmpl w:val="0206EAE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9F40A72"/>
    <w:multiLevelType w:val="hybridMultilevel"/>
    <w:tmpl w:val="A12A3050"/>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00C4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A5F52CB"/>
    <w:multiLevelType w:val="hybridMultilevel"/>
    <w:tmpl w:val="6A70DE0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16" w15:restartNumberingAfterBreak="0">
    <w:nsid w:val="286C6D5C"/>
    <w:multiLevelType w:val="hybridMultilevel"/>
    <w:tmpl w:val="9C64377C"/>
    <w:lvl w:ilvl="0" w:tplc="DD64C5CA">
      <w:start w:val="1"/>
      <w:numFmt w:val="decimal"/>
      <w:lvlText w:val="%1)"/>
      <w:lvlJc w:val="left"/>
      <w:pPr>
        <w:ind w:left="927" w:hanging="360"/>
      </w:pPr>
      <w:rPr>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7" w15:restartNumberingAfterBreak="0">
    <w:nsid w:val="2BD66646"/>
    <w:multiLevelType w:val="hybridMultilevel"/>
    <w:tmpl w:val="ACE8E44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70566EB"/>
    <w:multiLevelType w:val="hybridMultilevel"/>
    <w:tmpl w:val="C586258C"/>
    <w:lvl w:ilvl="0" w:tplc="AE94E522">
      <w:start w:val="1"/>
      <w:numFmt w:val="decimal"/>
      <w:lvlText w:val="%1."/>
      <w:lvlJc w:val="left"/>
      <w:pPr>
        <w:ind w:left="720"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AD1945"/>
    <w:multiLevelType w:val="hybridMultilevel"/>
    <w:tmpl w:val="20C47208"/>
    <w:lvl w:ilvl="0" w:tplc="F5BE1376">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C1068C7"/>
    <w:multiLevelType w:val="hybridMultilevel"/>
    <w:tmpl w:val="ED98693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21" w15:restartNumberingAfterBreak="0">
    <w:nsid w:val="464C054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C940938"/>
    <w:multiLevelType w:val="hybridMultilevel"/>
    <w:tmpl w:val="42E25B6E"/>
    <w:lvl w:ilvl="0" w:tplc="8B3AB0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870B1"/>
    <w:multiLevelType w:val="hybridMultilevel"/>
    <w:tmpl w:val="987A1C0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5A14056E"/>
    <w:multiLevelType w:val="hybridMultilevel"/>
    <w:tmpl w:val="A1804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4A205C"/>
    <w:multiLevelType w:val="hybridMultilevel"/>
    <w:tmpl w:val="4A16C286"/>
    <w:lvl w:ilvl="0" w:tplc="777C440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BC1EE2"/>
    <w:multiLevelType w:val="hybridMultilevel"/>
    <w:tmpl w:val="32AA15DE"/>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49001912">
      <w:start w:val="15"/>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67625E88"/>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C6B0AC4"/>
    <w:multiLevelType w:val="hybridMultilevel"/>
    <w:tmpl w:val="C96601F0"/>
    <w:lvl w:ilvl="0" w:tplc="B98824C4">
      <w:start w:val="1"/>
      <w:numFmt w:val="lowerLetter"/>
      <w:lvlText w:val="%1)"/>
      <w:lvlJc w:val="left"/>
      <w:pPr>
        <w:ind w:left="846" w:hanging="420"/>
      </w:pPr>
      <w:rPr>
        <w:rFonts w:ascii="Verdana" w:hAnsi="Verdana"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72F14C3E"/>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16cid:durableId="472215949">
    <w:abstractNumId w:val="0"/>
  </w:num>
  <w:num w:numId="2" w16cid:durableId="1411271303">
    <w:abstractNumId w:val="1"/>
  </w:num>
  <w:num w:numId="3" w16cid:durableId="1428774536">
    <w:abstractNumId w:val="2"/>
  </w:num>
  <w:num w:numId="4" w16cid:durableId="348334266">
    <w:abstractNumId w:val="3"/>
  </w:num>
  <w:num w:numId="5" w16cid:durableId="1456216130">
    <w:abstractNumId w:val="4"/>
  </w:num>
  <w:num w:numId="6" w16cid:durableId="438254691">
    <w:abstractNumId w:val="5"/>
  </w:num>
  <w:num w:numId="7" w16cid:durableId="401408912">
    <w:abstractNumId w:val="6"/>
  </w:num>
  <w:num w:numId="8" w16cid:durableId="1890990513">
    <w:abstractNumId w:val="7"/>
  </w:num>
  <w:num w:numId="9" w16cid:durableId="1245340921">
    <w:abstractNumId w:val="8"/>
  </w:num>
  <w:num w:numId="10" w16cid:durableId="462694525">
    <w:abstractNumId w:val="9"/>
  </w:num>
  <w:num w:numId="11" w16cid:durableId="364909573">
    <w:abstractNumId w:val="10"/>
  </w:num>
  <w:num w:numId="12" w16cid:durableId="852114657">
    <w:abstractNumId w:val="11"/>
  </w:num>
  <w:num w:numId="13" w16cid:durableId="9536815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9383415">
    <w:abstractNumId w:val="13"/>
  </w:num>
  <w:num w:numId="15" w16cid:durableId="445344404">
    <w:abstractNumId w:val="15"/>
  </w:num>
  <w:num w:numId="16" w16cid:durableId="1239440135">
    <w:abstractNumId w:val="20"/>
  </w:num>
  <w:num w:numId="17" w16cid:durableId="1647314995">
    <w:abstractNumId w:val="28"/>
  </w:num>
  <w:num w:numId="18" w16cid:durableId="819270142">
    <w:abstractNumId w:val="18"/>
  </w:num>
  <w:num w:numId="19" w16cid:durableId="726807421">
    <w:abstractNumId w:val="14"/>
  </w:num>
  <w:num w:numId="20" w16cid:durableId="1977222123">
    <w:abstractNumId w:val="21"/>
  </w:num>
  <w:num w:numId="21" w16cid:durableId="1041633599">
    <w:abstractNumId w:val="27"/>
  </w:num>
  <w:num w:numId="22" w16cid:durableId="2035617852">
    <w:abstractNumId w:val="29"/>
  </w:num>
  <w:num w:numId="23" w16cid:durableId="559940990">
    <w:abstractNumId w:val="12"/>
  </w:num>
  <w:num w:numId="24" w16cid:durableId="327825154">
    <w:abstractNumId w:val="17"/>
  </w:num>
  <w:num w:numId="25" w16cid:durableId="1908685256">
    <w:abstractNumId w:val="23"/>
  </w:num>
  <w:num w:numId="26" w16cid:durableId="1290935991">
    <w:abstractNumId w:val="24"/>
  </w:num>
  <w:num w:numId="27" w16cid:durableId="120154053">
    <w:abstractNumId w:val="26"/>
  </w:num>
  <w:num w:numId="28" w16cid:durableId="14514340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46454149">
    <w:abstractNumId w:val="22"/>
  </w:num>
  <w:num w:numId="30" w16cid:durableId="150735846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3E3"/>
    <w:rsid w:val="00027C7B"/>
    <w:rsid w:val="000514E9"/>
    <w:rsid w:val="00060610"/>
    <w:rsid w:val="00061C6C"/>
    <w:rsid w:val="00067E82"/>
    <w:rsid w:val="000743F4"/>
    <w:rsid w:val="000B387A"/>
    <w:rsid w:val="000B6D00"/>
    <w:rsid w:val="000E7C51"/>
    <w:rsid w:val="000F3047"/>
    <w:rsid w:val="001249E6"/>
    <w:rsid w:val="00137632"/>
    <w:rsid w:val="0015287A"/>
    <w:rsid w:val="00152B90"/>
    <w:rsid w:val="001561E8"/>
    <w:rsid w:val="00156FBD"/>
    <w:rsid w:val="00187C98"/>
    <w:rsid w:val="00197607"/>
    <w:rsid w:val="001A1958"/>
    <w:rsid w:val="001A3340"/>
    <w:rsid w:val="001D2A03"/>
    <w:rsid w:val="001F3A77"/>
    <w:rsid w:val="001F3CD5"/>
    <w:rsid w:val="00206C50"/>
    <w:rsid w:val="00247E68"/>
    <w:rsid w:val="00265CC6"/>
    <w:rsid w:val="002677A5"/>
    <w:rsid w:val="002870E9"/>
    <w:rsid w:val="00294EED"/>
    <w:rsid w:val="002C0C5C"/>
    <w:rsid w:val="002C1BCA"/>
    <w:rsid w:val="002E306D"/>
    <w:rsid w:val="00305566"/>
    <w:rsid w:val="00312755"/>
    <w:rsid w:val="00314C3A"/>
    <w:rsid w:val="00317D7A"/>
    <w:rsid w:val="0032275F"/>
    <w:rsid w:val="00341C27"/>
    <w:rsid w:val="003543E3"/>
    <w:rsid w:val="00384F17"/>
    <w:rsid w:val="00385AAD"/>
    <w:rsid w:val="00413606"/>
    <w:rsid w:val="004241AD"/>
    <w:rsid w:val="00440C8B"/>
    <w:rsid w:val="00454A9E"/>
    <w:rsid w:val="00465F1B"/>
    <w:rsid w:val="0048499F"/>
    <w:rsid w:val="0048533F"/>
    <w:rsid w:val="0049714B"/>
    <w:rsid w:val="004A65FF"/>
    <w:rsid w:val="005020B9"/>
    <w:rsid w:val="00510964"/>
    <w:rsid w:val="005152B3"/>
    <w:rsid w:val="00544504"/>
    <w:rsid w:val="005540AA"/>
    <w:rsid w:val="005912D9"/>
    <w:rsid w:val="005A562E"/>
    <w:rsid w:val="005B7F64"/>
    <w:rsid w:val="005C2B9F"/>
    <w:rsid w:val="005C588A"/>
    <w:rsid w:val="005D4153"/>
    <w:rsid w:val="005D5B2B"/>
    <w:rsid w:val="005E2ABB"/>
    <w:rsid w:val="00605367"/>
    <w:rsid w:val="00620D6A"/>
    <w:rsid w:val="006A4373"/>
    <w:rsid w:val="00713F6D"/>
    <w:rsid w:val="00716886"/>
    <w:rsid w:val="00724F9C"/>
    <w:rsid w:val="0072796C"/>
    <w:rsid w:val="00734071"/>
    <w:rsid w:val="00766DEB"/>
    <w:rsid w:val="0077161A"/>
    <w:rsid w:val="007B7199"/>
    <w:rsid w:val="007C0903"/>
    <w:rsid w:val="007C0F8E"/>
    <w:rsid w:val="007D002B"/>
    <w:rsid w:val="007E3680"/>
    <w:rsid w:val="0081368C"/>
    <w:rsid w:val="008450F9"/>
    <w:rsid w:val="008529F3"/>
    <w:rsid w:val="0086570E"/>
    <w:rsid w:val="0088323E"/>
    <w:rsid w:val="008841AD"/>
    <w:rsid w:val="008C69C4"/>
    <w:rsid w:val="008D5330"/>
    <w:rsid w:val="008D788A"/>
    <w:rsid w:val="00900ABB"/>
    <w:rsid w:val="00933DD7"/>
    <w:rsid w:val="00943548"/>
    <w:rsid w:val="0095082D"/>
    <w:rsid w:val="009524C2"/>
    <w:rsid w:val="00981568"/>
    <w:rsid w:val="009B7508"/>
    <w:rsid w:val="009D2BAC"/>
    <w:rsid w:val="009E217B"/>
    <w:rsid w:val="00A0145A"/>
    <w:rsid w:val="00A21185"/>
    <w:rsid w:val="00A3613F"/>
    <w:rsid w:val="00A64BEB"/>
    <w:rsid w:val="00A7003A"/>
    <w:rsid w:val="00A82086"/>
    <w:rsid w:val="00AA7774"/>
    <w:rsid w:val="00AB1D7C"/>
    <w:rsid w:val="00AC0A91"/>
    <w:rsid w:val="00AC3581"/>
    <w:rsid w:val="00AC393B"/>
    <w:rsid w:val="00AF6CBE"/>
    <w:rsid w:val="00AF7906"/>
    <w:rsid w:val="00B40453"/>
    <w:rsid w:val="00B53901"/>
    <w:rsid w:val="00B73A75"/>
    <w:rsid w:val="00B842A6"/>
    <w:rsid w:val="00BA7A91"/>
    <w:rsid w:val="00BD185A"/>
    <w:rsid w:val="00C04724"/>
    <w:rsid w:val="00C36491"/>
    <w:rsid w:val="00C46C8E"/>
    <w:rsid w:val="00C50932"/>
    <w:rsid w:val="00C67941"/>
    <w:rsid w:val="00C9069B"/>
    <w:rsid w:val="00CF7B93"/>
    <w:rsid w:val="00D31F1B"/>
    <w:rsid w:val="00D866F2"/>
    <w:rsid w:val="00D86881"/>
    <w:rsid w:val="00DE012E"/>
    <w:rsid w:val="00DF7EDD"/>
    <w:rsid w:val="00E86C61"/>
    <w:rsid w:val="00EA67A6"/>
    <w:rsid w:val="00ED5B13"/>
    <w:rsid w:val="00EE1536"/>
    <w:rsid w:val="00EF70D3"/>
    <w:rsid w:val="00F00753"/>
    <w:rsid w:val="00F57795"/>
    <w:rsid w:val="00F6542F"/>
    <w:rsid w:val="00F734C8"/>
    <w:rsid w:val="00F83C53"/>
    <w:rsid w:val="00FD4BAE"/>
    <w:rsid w:val="00FF23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E9D38"/>
  <w15:chartTrackingRefBased/>
  <w15:docId w15:val="{FD104F44-AD78-4D73-A2FB-7EEF5934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43E3"/>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next w:val="Normalny"/>
    <w:qFormat/>
    <w:rsid w:val="00A7003A"/>
    <w:rPr>
      <w:rFonts w:ascii="Courier New" w:hAnsi="Courier New"/>
      <w:b/>
      <w:szCs w:val="20"/>
    </w:rPr>
  </w:style>
  <w:style w:type="character" w:customStyle="1" w:styleId="apple-style-span">
    <w:name w:val="apple-style-span"/>
    <w:rsid w:val="003543E3"/>
  </w:style>
  <w:style w:type="paragraph" w:customStyle="1" w:styleId="pkt">
    <w:name w:val="pkt"/>
    <w:basedOn w:val="Normalny"/>
    <w:next w:val="Normalny"/>
    <w:rsid w:val="003543E3"/>
    <w:pPr>
      <w:autoSpaceDE w:val="0"/>
    </w:pPr>
  </w:style>
  <w:style w:type="paragraph" w:styleId="Nagwek">
    <w:name w:val="header"/>
    <w:basedOn w:val="Normalny"/>
    <w:link w:val="NagwekZnak"/>
    <w:rsid w:val="003543E3"/>
    <w:pPr>
      <w:tabs>
        <w:tab w:val="center" w:pos="4536"/>
        <w:tab w:val="right" w:pos="9072"/>
      </w:tabs>
    </w:pPr>
    <w:rPr>
      <w:szCs w:val="20"/>
      <w:lang w:val="x-none"/>
    </w:rPr>
  </w:style>
  <w:style w:type="character" w:customStyle="1" w:styleId="NagwekZnak">
    <w:name w:val="Nagłówek Znak"/>
    <w:basedOn w:val="Domylnaczcionkaakapitu"/>
    <w:link w:val="Nagwek"/>
    <w:rsid w:val="003543E3"/>
    <w:rPr>
      <w:sz w:val="24"/>
      <w:lang w:val="x-none" w:eastAsia="ar-SA"/>
    </w:rPr>
  </w:style>
  <w:style w:type="paragraph" w:styleId="Stopka">
    <w:name w:val="footer"/>
    <w:basedOn w:val="Normalny"/>
    <w:link w:val="StopkaZnak"/>
    <w:rsid w:val="003543E3"/>
    <w:pPr>
      <w:tabs>
        <w:tab w:val="center" w:pos="4536"/>
        <w:tab w:val="right" w:pos="9072"/>
      </w:tabs>
    </w:pPr>
    <w:rPr>
      <w:szCs w:val="20"/>
      <w:lang w:val="x-none"/>
    </w:rPr>
  </w:style>
  <w:style w:type="character" w:customStyle="1" w:styleId="StopkaZnak">
    <w:name w:val="Stopka Znak"/>
    <w:basedOn w:val="Domylnaczcionkaakapitu"/>
    <w:link w:val="Stopka"/>
    <w:rsid w:val="003543E3"/>
    <w:rPr>
      <w:sz w:val="24"/>
      <w:lang w:val="x-none" w:eastAsia="ar-SA"/>
    </w:rPr>
  </w:style>
  <w:style w:type="paragraph" w:styleId="Akapitzlist">
    <w:name w:val="List Paragraph"/>
    <w:basedOn w:val="Normalny"/>
    <w:uiPriority w:val="34"/>
    <w:qFormat/>
    <w:rsid w:val="003543E3"/>
    <w:pPr>
      <w:ind w:left="708"/>
    </w:pPr>
    <w:rPr>
      <w:szCs w:val="20"/>
      <w:lang w:val="x-none"/>
    </w:rPr>
  </w:style>
  <w:style w:type="paragraph" w:customStyle="1" w:styleId="BodyText21">
    <w:name w:val="Body Text 21"/>
    <w:basedOn w:val="Normalny"/>
    <w:rsid w:val="0095082D"/>
    <w:pPr>
      <w:suppressAutoHyphens w:val="0"/>
    </w:pPr>
    <w:rPr>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3</Pages>
  <Words>1339</Words>
  <Characters>8036</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jgajek</dc:creator>
  <cp:keywords/>
  <dc:description/>
  <cp:lastModifiedBy>Edward</cp:lastModifiedBy>
  <cp:revision>65</cp:revision>
  <dcterms:created xsi:type="dcterms:W3CDTF">2022-01-26T13:33:00Z</dcterms:created>
  <dcterms:modified xsi:type="dcterms:W3CDTF">2025-11-24T12:10:00Z</dcterms:modified>
</cp:coreProperties>
</file>